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417"/>
        <w:gridCol w:w="6157"/>
        <w:gridCol w:w="1189"/>
      </w:tblGrid>
      <w:tr w:rsidR="00B404BC" w:rsidRPr="000A27CD" w14:paraId="60F3DA26" w14:textId="77777777" w:rsidTr="002C3403">
        <w:tc>
          <w:tcPr>
            <w:tcW w:w="3417" w:type="dxa"/>
            <w:vAlign w:val="center"/>
          </w:tcPr>
          <w:p w14:paraId="0DDC034F" w14:textId="77777777" w:rsidR="00B404BC" w:rsidRPr="000A27CD" w:rsidRDefault="00B404BC" w:rsidP="0055497A">
            <w:pPr>
              <w:pStyle w:val="stBilgi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A27CD">
              <w:rPr>
                <w:rFonts w:ascii="Arial" w:hAnsi="Arial" w:cs="Arial"/>
                <w:sz w:val="24"/>
                <w:szCs w:val="24"/>
              </w:rPr>
              <w:t>Adı:…</w:t>
            </w:r>
            <w:proofErr w:type="gramEnd"/>
            <w:r w:rsidRPr="000A27CD">
              <w:rPr>
                <w:rFonts w:ascii="Arial" w:hAnsi="Arial" w:cs="Arial"/>
                <w:sz w:val="24"/>
                <w:szCs w:val="24"/>
              </w:rPr>
              <w:t>………………..…………</w:t>
            </w:r>
          </w:p>
          <w:p w14:paraId="4C77B375" w14:textId="77777777" w:rsidR="00B404BC" w:rsidRPr="000A27CD" w:rsidRDefault="00B404BC" w:rsidP="0055497A">
            <w:pPr>
              <w:pStyle w:val="stBilgi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A27CD">
              <w:rPr>
                <w:rFonts w:ascii="Arial" w:hAnsi="Arial" w:cs="Arial"/>
                <w:sz w:val="24"/>
                <w:szCs w:val="24"/>
              </w:rPr>
              <w:t>Soyadı:…</w:t>
            </w:r>
            <w:proofErr w:type="gramEnd"/>
            <w:r w:rsidRPr="000A27CD">
              <w:rPr>
                <w:rFonts w:ascii="Arial" w:hAnsi="Arial" w:cs="Arial"/>
                <w:sz w:val="24"/>
                <w:szCs w:val="24"/>
              </w:rPr>
              <w:t>………….………….</w:t>
            </w:r>
          </w:p>
          <w:p w14:paraId="272C6D77" w14:textId="77777777" w:rsidR="00B404BC" w:rsidRPr="000A27CD" w:rsidRDefault="00B404BC" w:rsidP="0055497A">
            <w:pPr>
              <w:pStyle w:val="stBilgi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A27CD">
              <w:rPr>
                <w:rFonts w:ascii="Arial" w:hAnsi="Arial" w:cs="Arial"/>
                <w:sz w:val="24"/>
                <w:szCs w:val="24"/>
              </w:rPr>
              <w:t>Sınıfı:  4</w:t>
            </w:r>
            <w:proofErr w:type="gramEnd"/>
            <w:r w:rsidRPr="000A27CD">
              <w:rPr>
                <w:rFonts w:ascii="Arial" w:hAnsi="Arial" w:cs="Arial"/>
                <w:sz w:val="24"/>
                <w:szCs w:val="24"/>
              </w:rPr>
              <w:t>/A       No:</w:t>
            </w:r>
          </w:p>
        </w:tc>
        <w:tc>
          <w:tcPr>
            <w:tcW w:w="6157" w:type="dxa"/>
            <w:vAlign w:val="center"/>
          </w:tcPr>
          <w:p w14:paraId="6E703F86" w14:textId="77777777" w:rsidR="00B404BC" w:rsidRPr="000A27CD" w:rsidRDefault="00B404BC" w:rsidP="0055497A">
            <w:pPr>
              <w:pStyle w:val="stBilgi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27CD">
              <w:rPr>
                <w:rFonts w:ascii="Arial" w:hAnsi="Arial" w:cs="Arial"/>
                <w:b/>
                <w:sz w:val="24"/>
                <w:szCs w:val="24"/>
              </w:rPr>
              <w:t>YUSUF KÜÇÜKGÖL İLKOKULU</w:t>
            </w:r>
          </w:p>
          <w:p w14:paraId="6341FAF4" w14:textId="77777777" w:rsidR="00B404BC" w:rsidRPr="000A27CD" w:rsidRDefault="00B404BC" w:rsidP="0055497A">
            <w:pPr>
              <w:pStyle w:val="stBilgi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27CD">
              <w:rPr>
                <w:rFonts w:ascii="Arial" w:hAnsi="Arial" w:cs="Arial"/>
                <w:b/>
                <w:sz w:val="24"/>
                <w:szCs w:val="24"/>
              </w:rPr>
              <w:t xml:space="preserve">2020-2021 EĞİTİM ÖĞRETİM YILI </w:t>
            </w:r>
          </w:p>
          <w:p w14:paraId="12E8F1BC" w14:textId="77777777" w:rsidR="00B404BC" w:rsidRPr="000A27CD" w:rsidRDefault="00B404BC" w:rsidP="0055497A">
            <w:pPr>
              <w:pStyle w:val="stBilgi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27CD">
              <w:rPr>
                <w:rFonts w:ascii="Arial" w:hAnsi="Arial" w:cs="Arial"/>
                <w:b/>
                <w:sz w:val="24"/>
                <w:szCs w:val="24"/>
              </w:rPr>
              <w:t xml:space="preserve">4.SINIF SOSYAL BİLGİLER DERSİ </w:t>
            </w:r>
          </w:p>
          <w:p w14:paraId="7D86FCD5" w14:textId="6C15A53D" w:rsidR="00B404BC" w:rsidRPr="000A27CD" w:rsidRDefault="00B404BC" w:rsidP="00B404BC">
            <w:pPr>
              <w:pStyle w:val="stBilgi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27CD">
              <w:rPr>
                <w:rFonts w:ascii="Arial" w:hAnsi="Arial" w:cs="Arial"/>
                <w:b/>
                <w:sz w:val="24"/>
                <w:szCs w:val="24"/>
              </w:rPr>
              <w:t>2. DÖNEM 1. YAZILI SINAV SORULARI</w:t>
            </w:r>
          </w:p>
        </w:tc>
        <w:tc>
          <w:tcPr>
            <w:tcW w:w="1189" w:type="dxa"/>
          </w:tcPr>
          <w:p w14:paraId="3E9E7B7A" w14:textId="77777777" w:rsidR="00B404BC" w:rsidRPr="000A27CD" w:rsidRDefault="00B404BC" w:rsidP="0055497A">
            <w:pPr>
              <w:pStyle w:val="stBilgi"/>
              <w:jc w:val="center"/>
              <w:rPr>
                <w:rFonts w:ascii="Arial" w:hAnsi="Arial" w:cs="Arial"/>
                <w:color w:val="BFBFBF" w:themeColor="background1" w:themeShade="BF"/>
                <w:sz w:val="24"/>
                <w:szCs w:val="24"/>
              </w:rPr>
            </w:pPr>
            <w:r w:rsidRPr="000A27CD">
              <w:rPr>
                <w:rFonts w:ascii="Arial" w:hAnsi="Arial" w:cs="Arial"/>
                <w:color w:val="BFBFBF" w:themeColor="background1" w:themeShade="BF"/>
                <w:sz w:val="24"/>
                <w:szCs w:val="24"/>
              </w:rPr>
              <w:t>ALDIĞI NOT</w:t>
            </w:r>
          </w:p>
        </w:tc>
      </w:tr>
    </w:tbl>
    <w:p w14:paraId="041C2E00" w14:textId="29EB7799" w:rsidR="002C3403" w:rsidRPr="002C3403" w:rsidRDefault="009604C1" w:rsidP="002C3403">
      <w:pPr>
        <w:rPr>
          <w:rFonts w:ascii="Arial" w:hAnsi="Arial" w:cs="Arial"/>
          <w:b/>
          <w:sz w:val="24"/>
          <w:szCs w:val="24"/>
        </w:rPr>
      </w:pPr>
      <w:hyperlink r:id="rId8" w:history="1">
        <w:r w:rsidRPr="00613451">
          <w:rPr>
            <w:rStyle w:val="Kpr"/>
            <w:rFonts w:ascii="Arial" w:hAnsi="Arial" w:cs="Arial"/>
            <w:b/>
            <w:sz w:val="24"/>
            <w:szCs w:val="24"/>
          </w:rPr>
          <w:t>https://www.sorubak.com</w:t>
        </w:r>
      </w:hyperlink>
      <w:r>
        <w:rPr>
          <w:rFonts w:ascii="Arial" w:hAnsi="Arial" w:cs="Arial"/>
          <w:b/>
          <w:sz w:val="24"/>
          <w:szCs w:val="24"/>
        </w:rPr>
        <w:t xml:space="preserve">  </w:t>
      </w:r>
    </w:p>
    <w:p w14:paraId="65BD5914" w14:textId="77777777" w:rsidR="00E55EE6" w:rsidRPr="000A27CD" w:rsidRDefault="00172BC5" w:rsidP="00B404BC">
      <w:pPr>
        <w:pStyle w:val="ListeParagraf"/>
        <w:numPr>
          <w:ilvl w:val="0"/>
          <w:numId w:val="24"/>
        </w:numPr>
        <w:rPr>
          <w:rFonts w:ascii="Arial" w:hAnsi="Arial" w:cs="Arial"/>
          <w:b/>
        </w:rPr>
      </w:pPr>
      <w:r w:rsidRPr="000A27CD">
        <w:rPr>
          <w:rFonts w:ascii="Arial" w:hAnsi="Arial" w:cs="Arial"/>
          <w:b/>
        </w:rPr>
        <w:t xml:space="preserve">Aşağıda boş bırakılan yerleri uygun kelimelerle tamamlayınız. </w:t>
      </w:r>
      <w:r w:rsidR="00C0499B" w:rsidRPr="000A27CD">
        <w:rPr>
          <w:rFonts w:ascii="Arial" w:hAnsi="Arial" w:cs="Arial"/>
          <w:b/>
        </w:rPr>
        <w:t>(</w:t>
      </w:r>
      <w:r w:rsidR="00B404BC" w:rsidRPr="000A27CD">
        <w:rPr>
          <w:rFonts w:ascii="Arial" w:hAnsi="Arial" w:cs="Arial"/>
          <w:b/>
        </w:rPr>
        <w:t>2</w:t>
      </w:r>
      <w:r w:rsidRPr="000A27CD">
        <w:rPr>
          <w:rFonts w:ascii="Arial" w:hAnsi="Arial" w:cs="Arial"/>
          <w:b/>
        </w:rPr>
        <w:t>0p</w:t>
      </w:r>
      <w:r w:rsidR="00C0499B" w:rsidRPr="000A27CD">
        <w:rPr>
          <w:rFonts w:ascii="Arial" w:hAnsi="Arial" w:cs="Arial"/>
          <w:b/>
        </w:rPr>
        <w:t>)</w:t>
      </w:r>
      <w:r w:rsidR="003D0C4E" w:rsidRPr="000A27CD">
        <w:rPr>
          <w:rFonts w:ascii="Arial" w:hAnsi="Arial" w:cs="Arial"/>
          <w:b/>
        </w:rPr>
        <w:br/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152"/>
        <w:gridCol w:w="2152"/>
        <w:gridCol w:w="2153"/>
        <w:gridCol w:w="2153"/>
        <w:gridCol w:w="2153"/>
      </w:tblGrid>
      <w:tr w:rsidR="00E55EE6" w14:paraId="49390762" w14:textId="77777777" w:rsidTr="00E55EE6">
        <w:trPr>
          <w:jc w:val="center"/>
        </w:trPr>
        <w:tc>
          <w:tcPr>
            <w:tcW w:w="2152" w:type="dxa"/>
          </w:tcPr>
          <w:p w14:paraId="0F71BD8F" w14:textId="5AB40D38" w:rsidR="00E55EE6" w:rsidRPr="00E55EE6" w:rsidRDefault="00E55EE6" w:rsidP="00E55EE6">
            <w:pPr>
              <w:ind w:left="360"/>
              <w:jc w:val="center"/>
              <w:rPr>
                <w:rFonts w:ascii="Arial" w:hAnsi="Arial" w:cs="Arial"/>
                <w:b/>
              </w:rPr>
            </w:pPr>
            <w:r w:rsidRPr="003D0C4E">
              <w:rPr>
                <w:rFonts w:asciiTheme="minorHAnsi" w:hAnsiTheme="minorHAnsi"/>
                <w:b/>
                <w:sz w:val="32"/>
                <w:szCs w:val="28"/>
              </w:rPr>
              <w:t>doğal</w:t>
            </w:r>
          </w:p>
        </w:tc>
        <w:tc>
          <w:tcPr>
            <w:tcW w:w="2152" w:type="dxa"/>
          </w:tcPr>
          <w:p w14:paraId="1981CCFA" w14:textId="0A846F9A" w:rsidR="00E55EE6" w:rsidRDefault="00E55EE6" w:rsidP="00E55EE6">
            <w:pPr>
              <w:pStyle w:val="ListeParagraf"/>
              <w:ind w:left="0"/>
              <w:jc w:val="center"/>
              <w:rPr>
                <w:rFonts w:ascii="Arial" w:hAnsi="Arial" w:cs="Arial"/>
                <w:b/>
              </w:rPr>
            </w:pPr>
            <w:proofErr w:type="gramStart"/>
            <w:r w:rsidRPr="003D0C4E">
              <w:rPr>
                <w:rFonts w:asciiTheme="minorHAnsi" w:hAnsiTheme="minorHAnsi"/>
                <w:b/>
                <w:sz w:val="32"/>
                <w:szCs w:val="28"/>
              </w:rPr>
              <w:t>mucit</w:t>
            </w:r>
            <w:proofErr w:type="gramEnd"/>
          </w:p>
        </w:tc>
        <w:tc>
          <w:tcPr>
            <w:tcW w:w="2153" w:type="dxa"/>
          </w:tcPr>
          <w:p w14:paraId="23A144E0" w14:textId="0B756DC0" w:rsidR="00E55EE6" w:rsidRDefault="00E55EE6" w:rsidP="00E55EE6">
            <w:pPr>
              <w:pStyle w:val="ListeParagraf"/>
              <w:ind w:left="0"/>
              <w:jc w:val="center"/>
              <w:rPr>
                <w:rFonts w:ascii="Arial" w:hAnsi="Arial" w:cs="Arial"/>
                <w:b/>
              </w:rPr>
            </w:pPr>
            <w:proofErr w:type="gramStart"/>
            <w:r w:rsidRPr="003D0C4E">
              <w:rPr>
                <w:rFonts w:asciiTheme="minorHAnsi" w:hAnsiTheme="minorHAnsi"/>
                <w:b/>
                <w:sz w:val="32"/>
                <w:szCs w:val="28"/>
              </w:rPr>
              <w:t>kuzeyi</w:t>
            </w:r>
            <w:proofErr w:type="gramEnd"/>
          </w:p>
        </w:tc>
        <w:tc>
          <w:tcPr>
            <w:tcW w:w="2153" w:type="dxa"/>
          </w:tcPr>
          <w:p w14:paraId="7CDC05BC" w14:textId="1D1D1DB2" w:rsidR="00E55EE6" w:rsidRDefault="00E55EE6" w:rsidP="00E55EE6">
            <w:pPr>
              <w:pStyle w:val="ListeParagraf"/>
              <w:ind w:left="0"/>
              <w:jc w:val="center"/>
              <w:rPr>
                <w:rFonts w:ascii="Arial" w:hAnsi="Arial" w:cs="Arial"/>
                <w:b/>
              </w:rPr>
            </w:pPr>
            <w:proofErr w:type="gramStart"/>
            <w:r w:rsidRPr="003D0C4E">
              <w:rPr>
                <w:rFonts w:asciiTheme="minorHAnsi" w:hAnsiTheme="minorHAnsi"/>
                <w:b/>
                <w:sz w:val="32"/>
                <w:szCs w:val="28"/>
              </w:rPr>
              <w:t>eğitim</w:t>
            </w:r>
            <w:proofErr w:type="gramEnd"/>
          </w:p>
        </w:tc>
        <w:tc>
          <w:tcPr>
            <w:tcW w:w="2153" w:type="dxa"/>
          </w:tcPr>
          <w:p w14:paraId="1FD4FEA0" w14:textId="06BC45B6" w:rsidR="00E55EE6" w:rsidRDefault="00E55EE6" w:rsidP="00E55EE6">
            <w:pPr>
              <w:pStyle w:val="ListeParagraf"/>
              <w:ind w:left="0"/>
              <w:jc w:val="center"/>
              <w:rPr>
                <w:rFonts w:ascii="Arial" w:hAnsi="Arial" w:cs="Arial"/>
                <w:b/>
              </w:rPr>
            </w:pPr>
            <w:proofErr w:type="gramStart"/>
            <w:r w:rsidRPr="003D0C4E">
              <w:rPr>
                <w:rFonts w:asciiTheme="minorHAnsi" w:hAnsiTheme="minorHAnsi"/>
                <w:b/>
                <w:sz w:val="32"/>
                <w:szCs w:val="28"/>
              </w:rPr>
              <w:t>doğal</w:t>
            </w:r>
            <w:proofErr w:type="gramEnd"/>
            <w:r w:rsidRPr="003D0C4E">
              <w:rPr>
                <w:rFonts w:asciiTheme="minorHAnsi" w:hAnsiTheme="minorHAnsi"/>
                <w:b/>
                <w:sz w:val="32"/>
                <w:szCs w:val="28"/>
              </w:rPr>
              <w:t xml:space="preserve"> afetler</w:t>
            </w:r>
          </w:p>
        </w:tc>
      </w:tr>
      <w:tr w:rsidR="00E55EE6" w14:paraId="4CB81B10" w14:textId="77777777" w:rsidTr="00E55EE6">
        <w:trPr>
          <w:jc w:val="center"/>
        </w:trPr>
        <w:tc>
          <w:tcPr>
            <w:tcW w:w="2152" w:type="dxa"/>
          </w:tcPr>
          <w:p w14:paraId="2BDD0A7A" w14:textId="7A37E1BE" w:rsidR="00E55EE6" w:rsidRDefault="00E55EE6" w:rsidP="00E55EE6">
            <w:pPr>
              <w:pStyle w:val="ListeParagraf"/>
              <w:ind w:left="0"/>
              <w:jc w:val="center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Theme="minorHAnsi" w:hAnsiTheme="minorHAnsi"/>
                <w:b/>
                <w:sz w:val="32"/>
                <w:szCs w:val="28"/>
              </w:rPr>
              <w:t>milli</w:t>
            </w:r>
            <w:proofErr w:type="gramEnd"/>
          </w:p>
        </w:tc>
        <w:tc>
          <w:tcPr>
            <w:tcW w:w="2152" w:type="dxa"/>
          </w:tcPr>
          <w:p w14:paraId="59E7B5EC" w14:textId="17F61B2F" w:rsidR="00E55EE6" w:rsidRDefault="00E55EE6" w:rsidP="00E55EE6">
            <w:pPr>
              <w:pStyle w:val="ListeParagraf"/>
              <w:ind w:left="0"/>
              <w:jc w:val="center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Theme="minorHAnsi" w:hAnsiTheme="minorHAnsi"/>
                <w:b/>
                <w:sz w:val="32"/>
                <w:szCs w:val="28"/>
              </w:rPr>
              <w:t>empati</w:t>
            </w:r>
            <w:proofErr w:type="gramEnd"/>
          </w:p>
        </w:tc>
        <w:tc>
          <w:tcPr>
            <w:tcW w:w="2153" w:type="dxa"/>
          </w:tcPr>
          <w:p w14:paraId="293B0324" w14:textId="57C0448B" w:rsidR="00E55EE6" w:rsidRDefault="00E55EE6" w:rsidP="00E55EE6">
            <w:pPr>
              <w:pStyle w:val="ListeParagraf"/>
              <w:ind w:left="0"/>
              <w:jc w:val="center"/>
              <w:rPr>
                <w:rFonts w:ascii="Arial" w:hAnsi="Arial" w:cs="Arial"/>
                <w:b/>
              </w:rPr>
            </w:pPr>
            <w:proofErr w:type="gramStart"/>
            <w:r w:rsidRPr="003D0C4E">
              <w:rPr>
                <w:rFonts w:asciiTheme="minorHAnsi" w:hAnsiTheme="minorHAnsi"/>
                <w:b/>
                <w:sz w:val="32"/>
                <w:szCs w:val="28"/>
              </w:rPr>
              <w:t>uçma</w:t>
            </w:r>
            <w:proofErr w:type="gramEnd"/>
          </w:p>
        </w:tc>
        <w:tc>
          <w:tcPr>
            <w:tcW w:w="2153" w:type="dxa"/>
          </w:tcPr>
          <w:p w14:paraId="57F43ED7" w14:textId="41071136" w:rsidR="00E55EE6" w:rsidRDefault="00E55EE6" w:rsidP="00E55EE6">
            <w:pPr>
              <w:pStyle w:val="ListeParagraf"/>
              <w:ind w:left="0"/>
              <w:jc w:val="center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Theme="minorHAnsi" w:hAnsiTheme="minorHAnsi"/>
                <w:b/>
                <w:sz w:val="32"/>
                <w:szCs w:val="28"/>
              </w:rPr>
              <w:t>kuşbakışı</w:t>
            </w:r>
            <w:proofErr w:type="gramEnd"/>
          </w:p>
        </w:tc>
        <w:tc>
          <w:tcPr>
            <w:tcW w:w="2153" w:type="dxa"/>
          </w:tcPr>
          <w:p w14:paraId="501B91E0" w14:textId="7F84B237" w:rsidR="00E55EE6" w:rsidRDefault="00E55EE6" w:rsidP="00E55EE6">
            <w:pPr>
              <w:pStyle w:val="ListeParagraf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Theme="minorHAnsi" w:hAnsiTheme="minorHAnsi"/>
                <w:b/>
                <w:sz w:val="32"/>
                <w:szCs w:val="28"/>
              </w:rPr>
              <w:t>İstiklal Yolu</w:t>
            </w:r>
          </w:p>
        </w:tc>
      </w:tr>
    </w:tbl>
    <w:p w14:paraId="1C780583" w14:textId="77777777" w:rsidR="003D0C4E" w:rsidRPr="000A27CD" w:rsidRDefault="003D0C4E" w:rsidP="003D0C4E">
      <w:pPr>
        <w:pStyle w:val="ListeParagraf"/>
        <w:spacing w:after="200" w:line="276" w:lineRule="auto"/>
        <w:rPr>
          <w:rFonts w:ascii="Arial" w:hAnsi="Arial" w:cs="Arial"/>
          <w:color w:val="000000"/>
        </w:rPr>
      </w:pPr>
    </w:p>
    <w:p w14:paraId="6C6D160B" w14:textId="3EC16622" w:rsidR="00E8714C" w:rsidRPr="000A27CD" w:rsidRDefault="00E8714C" w:rsidP="000942B4">
      <w:pPr>
        <w:pStyle w:val="ListeParagraf"/>
        <w:numPr>
          <w:ilvl w:val="0"/>
          <w:numId w:val="1"/>
        </w:numPr>
        <w:spacing w:after="200" w:line="276" w:lineRule="auto"/>
        <w:rPr>
          <w:rFonts w:ascii="Arial" w:hAnsi="Arial" w:cs="Arial"/>
          <w:color w:val="000000"/>
        </w:rPr>
      </w:pPr>
      <w:r w:rsidRPr="000A27CD">
        <w:rPr>
          <w:rFonts w:ascii="Arial" w:hAnsi="Arial" w:cs="Arial"/>
        </w:rPr>
        <w:t>İnsanların kontrolü dışında gerçekleşen, can ve mal kaybına neden olan doğa olaylarına ................................................denir.</w:t>
      </w:r>
    </w:p>
    <w:p w14:paraId="25A4A55A" w14:textId="21A560C9" w:rsidR="00E8714C" w:rsidRPr="000A27CD" w:rsidRDefault="0017141B" w:rsidP="0017141B">
      <w:pPr>
        <w:pStyle w:val="ListeParagraf"/>
        <w:numPr>
          <w:ilvl w:val="0"/>
          <w:numId w:val="1"/>
        </w:numPr>
        <w:spacing w:line="276" w:lineRule="auto"/>
        <w:rPr>
          <w:rFonts w:ascii="Arial" w:hAnsi="Arial" w:cs="Arial"/>
          <w:color w:val="000000"/>
        </w:rPr>
      </w:pPr>
      <w:r w:rsidRPr="0017141B">
        <w:rPr>
          <w:rFonts w:ascii="Arial" w:hAnsi="Arial" w:cs="Arial"/>
        </w:rPr>
        <w:t xml:space="preserve">Halk oyunları ...................................... </w:t>
      </w:r>
      <w:proofErr w:type="gramStart"/>
      <w:r w:rsidRPr="0017141B">
        <w:rPr>
          <w:rFonts w:ascii="Arial" w:hAnsi="Arial" w:cs="Arial"/>
        </w:rPr>
        <w:t>kültürümüzün</w:t>
      </w:r>
      <w:proofErr w:type="gramEnd"/>
      <w:r w:rsidRPr="0017141B">
        <w:rPr>
          <w:rFonts w:ascii="Arial" w:hAnsi="Arial" w:cs="Arial"/>
        </w:rPr>
        <w:t xml:space="preserve"> bir parçasıdır.</w:t>
      </w:r>
    </w:p>
    <w:p w14:paraId="22F8DF53" w14:textId="77777777" w:rsidR="00E8714C" w:rsidRPr="000A27CD" w:rsidRDefault="00E8714C" w:rsidP="000942B4">
      <w:pPr>
        <w:pStyle w:val="ListeParagraf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  <w:r w:rsidRPr="000A27CD">
        <w:rPr>
          <w:rFonts w:ascii="Arial" w:hAnsi="Arial" w:cs="Arial"/>
        </w:rPr>
        <w:t>Pusulanın renkli ucu daima ................................................ gösterir.</w:t>
      </w:r>
    </w:p>
    <w:p w14:paraId="376B94C4" w14:textId="46F20B3D" w:rsidR="000942B4" w:rsidRPr="000A27CD" w:rsidRDefault="0017141B" w:rsidP="0017141B">
      <w:pPr>
        <w:pStyle w:val="ListeParagraf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  <w:r w:rsidRPr="0017141B">
        <w:rPr>
          <w:rFonts w:ascii="Arial" w:hAnsi="Arial" w:cs="Arial"/>
          <w:color w:val="000000"/>
        </w:rPr>
        <w:t xml:space="preserve">İnsanın kendisini başkasının yerine koymasına .......................... </w:t>
      </w:r>
      <w:proofErr w:type="gramStart"/>
      <w:r w:rsidRPr="0017141B">
        <w:rPr>
          <w:rFonts w:ascii="Arial" w:hAnsi="Arial" w:cs="Arial"/>
          <w:color w:val="000000"/>
        </w:rPr>
        <w:t>denir</w:t>
      </w:r>
      <w:proofErr w:type="gramEnd"/>
      <w:r w:rsidRPr="0017141B">
        <w:rPr>
          <w:rFonts w:ascii="Arial" w:hAnsi="Arial" w:cs="Arial"/>
          <w:color w:val="000000"/>
        </w:rPr>
        <w:t>.</w:t>
      </w:r>
    </w:p>
    <w:p w14:paraId="3536FB3F" w14:textId="77777777" w:rsidR="009D263C" w:rsidRPr="000A27CD" w:rsidRDefault="00CE564D" w:rsidP="000942B4">
      <w:pPr>
        <w:pStyle w:val="ListeParagraf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  <w:r w:rsidRPr="000A27CD">
        <w:rPr>
          <w:rFonts w:ascii="Arial" w:hAnsi="Arial" w:cs="Arial"/>
          <w:color w:val="000000"/>
        </w:rPr>
        <w:t xml:space="preserve">Yaşadığımız çevrede bulunan dağ, orman, deniz ....................... </w:t>
      </w:r>
      <w:proofErr w:type="gramStart"/>
      <w:r w:rsidRPr="000A27CD">
        <w:rPr>
          <w:rFonts w:ascii="Arial" w:hAnsi="Arial" w:cs="Arial"/>
          <w:color w:val="000000"/>
        </w:rPr>
        <w:t>çevreyi</w:t>
      </w:r>
      <w:proofErr w:type="gramEnd"/>
      <w:r w:rsidRPr="000A27CD">
        <w:rPr>
          <w:rFonts w:ascii="Arial" w:hAnsi="Arial" w:cs="Arial"/>
          <w:color w:val="000000"/>
        </w:rPr>
        <w:t xml:space="preserve"> oluşturur.</w:t>
      </w:r>
    </w:p>
    <w:p w14:paraId="5E7025BA" w14:textId="2562794D" w:rsidR="005765F9" w:rsidRPr="005765F9" w:rsidRDefault="005765F9" w:rsidP="005765F9">
      <w:pPr>
        <w:pStyle w:val="ListeParagraf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5765F9">
        <w:rPr>
          <w:rFonts w:ascii="Arial" w:hAnsi="Arial" w:cs="Arial"/>
        </w:rPr>
        <w:t xml:space="preserve">Bir yerin ..................................... </w:t>
      </w:r>
      <w:proofErr w:type="gramStart"/>
      <w:r w:rsidRPr="005765F9">
        <w:rPr>
          <w:rFonts w:ascii="Arial" w:hAnsi="Arial" w:cs="Arial"/>
        </w:rPr>
        <w:t>görünüşünün</w:t>
      </w:r>
      <w:proofErr w:type="gramEnd"/>
      <w:r w:rsidRPr="005765F9">
        <w:rPr>
          <w:rFonts w:ascii="Arial" w:hAnsi="Arial" w:cs="Arial"/>
        </w:rPr>
        <w:t xml:space="preserve"> küçültülerek düzlem üzerine</w:t>
      </w:r>
      <w:r>
        <w:rPr>
          <w:rFonts w:ascii="Arial" w:hAnsi="Arial" w:cs="Arial"/>
        </w:rPr>
        <w:t xml:space="preserve"> </w:t>
      </w:r>
      <w:r w:rsidRPr="005765F9">
        <w:rPr>
          <w:rFonts w:ascii="Arial" w:hAnsi="Arial" w:cs="Arial"/>
        </w:rPr>
        <w:t>çizilmesine kroki denir</w:t>
      </w:r>
      <w:r>
        <w:rPr>
          <w:rFonts w:ascii="Arial" w:hAnsi="Arial" w:cs="Arial"/>
        </w:rPr>
        <w:t>.</w:t>
      </w:r>
    </w:p>
    <w:p w14:paraId="5C14E614" w14:textId="0F642ED5" w:rsidR="00E8714C" w:rsidRPr="000A27CD" w:rsidRDefault="0017141B" w:rsidP="005765F9">
      <w:pPr>
        <w:pStyle w:val="ListeParagraf"/>
        <w:numPr>
          <w:ilvl w:val="0"/>
          <w:numId w:val="1"/>
        </w:numPr>
        <w:spacing w:line="276" w:lineRule="auto"/>
        <w:rPr>
          <w:rFonts w:ascii="Arial" w:hAnsi="Arial" w:cs="Arial"/>
          <w:color w:val="000000"/>
        </w:rPr>
      </w:pPr>
      <w:r w:rsidRPr="0017141B">
        <w:rPr>
          <w:rFonts w:ascii="Arial" w:hAnsi="Arial" w:cs="Arial"/>
        </w:rPr>
        <w:t xml:space="preserve">Millî Mücadele’de üzerinde silah ve cephanelerin taşındığı İnebolu’dan Ankara’ya uzanan yola ........................................... </w:t>
      </w:r>
      <w:proofErr w:type="gramStart"/>
      <w:r w:rsidRPr="0017141B">
        <w:rPr>
          <w:rFonts w:ascii="Arial" w:hAnsi="Arial" w:cs="Arial"/>
        </w:rPr>
        <w:t>adı</w:t>
      </w:r>
      <w:proofErr w:type="gramEnd"/>
      <w:r w:rsidRPr="0017141B">
        <w:rPr>
          <w:rFonts w:ascii="Arial" w:hAnsi="Arial" w:cs="Arial"/>
        </w:rPr>
        <w:t xml:space="preserve"> verilm</w:t>
      </w:r>
      <w:r>
        <w:rPr>
          <w:rFonts w:ascii="Arial" w:hAnsi="Arial" w:cs="Arial"/>
        </w:rPr>
        <w:t>iştir</w:t>
      </w:r>
      <w:r w:rsidR="00E8714C" w:rsidRPr="000A27CD">
        <w:rPr>
          <w:rFonts w:ascii="Arial" w:hAnsi="Arial" w:cs="Arial"/>
        </w:rPr>
        <w:t>.</w:t>
      </w:r>
    </w:p>
    <w:p w14:paraId="1ADA3FF4" w14:textId="445A6D03" w:rsidR="000942B4" w:rsidRPr="000A27CD" w:rsidRDefault="000942B4" w:rsidP="000942B4">
      <w:pPr>
        <w:pStyle w:val="ListeParagraf"/>
        <w:numPr>
          <w:ilvl w:val="0"/>
          <w:numId w:val="1"/>
        </w:numPr>
        <w:spacing w:line="276" w:lineRule="auto"/>
        <w:rPr>
          <w:rFonts w:ascii="Arial" w:hAnsi="Arial" w:cs="Arial"/>
          <w:color w:val="000000"/>
        </w:rPr>
      </w:pPr>
      <w:r w:rsidRPr="000A27CD">
        <w:rPr>
          <w:rFonts w:ascii="Arial" w:hAnsi="Arial" w:cs="Arial"/>
          <w:color w:val="000000"/>
        </w:rPr>
        <w:t>Yeni bir buluş ortaya koyarak bir ürün meydana getiren kimseye………</w:t>
      </w:r>
      <w:proofErr w:type="gramStart"/>
      <w:r w:rsidRPr="000A27CD">
        <w:rPr>
          <w:rFonts w:ascii="Arial" w:hAnsi="Arial" w:cs="Arial"/>
          <w:color w:val="000000"/>
        </w:rPr>
        <w:t>…….</w:t>
      </w:r>
      <w:proofErr w:type="gramEnd"/>
      <w:r w:rsidRPr="000A27CD">
        <w:rPr>
          <w:rFonts w:ascii="Arial" w:hAnsi="Arial" w:cs="Arial"/>
          <w:color w:val="000000"/>
        </w:rPr>
        <w:t>.denir.</w:t>
      </w:r>
    </w:p>
    <w:p w14:paraId="3BB40C46" w14:textId="77777777" w:rsidR="00E73C1F" w:rsidRPr="000A27CD" w:rsidRDefault="00E73C1F" w:rsidP="00E73C1F">
      <w:pPr>
        <w:pStyle w:val="ListeParagraf"/>
        <w:numPr>
          <w:ilvl w:val="0"/>
          <w:numId w:val="1"/>
        </w:numPr>
        <w:spacing w:line="276" w:lineRule="auto"/>
        <w:rPr>
          <w:rFonts w:ascii="Arial" w:hAnsi="Arial" w:cs="Arial"/>
          <w:color w:val="000000"/>
        </w:rPr>
      </w:pPr>
      <w:proofErr w:type="spellStart"/>
      <w:r w:rsidRPr="000A27CD">
        <w:rPr>
          <w:rFonts w:ascii="Arial" w:hAnsi="Arial" w:cs="Arial"/>
        </w:rPr>
        <w:t>Hezarfen</w:t>
      </w:r>
      <w:proofErr w:type="spellEnd"/>
      <w:r w:rsidRPr="000A27CD">
        <w:rPr>
          <w:rFonts w:ascii="Arial" w:hAnsi="Arial" w:cs="Arial"/>
        </w:rPr>
        <w:t xml:space="preserve"> Ahmet Çelebi ......................... </w:t>
      </w:r>
      <w:proofErr w:type="gramStart"/>
      <w:r w:rsidRPr="000A27CD">
        <w:rPr>
          <w:rFonts w:ascii="Arial" w:hAnsi="Arial" w:cs="Arial"/>
        </w:rPr>
        <w:t>denemesiyle</w:t>
      </w:r>
      <w:proofErr w:type="gramEnd"/>
      <w:r w:rsidRPr="000A27CD">
        <w:rPr>
          <w:rFonts w:ascii="Arial" w:hAnsi="Arial" w:cs="Arial"/>
        </w:rPr>
        <w:t xml:space="preserve"> bilim tarihine geçmiştir</w:t>
      </w:r>
    </w:p>
    <w:p w14:paraId="31551B7F" w14:textId="10D53086" w:rsidR="009678DC" w:rsidRPr="000A27CD" w:rsidRDefault="00E73C1F" w:rsidP="00E73C1F">
      <w:pPr>
        <w:pStyle w:val="ListeParagraf"/>
        <w:numPr>
          <w:ilvl w:val="0"/>
          <w:numId w:val="1"/>
        </w:numPr>
        <w:spacing w:line="276" w:lineRule="auto"/>
        <w:rPr>
          <w:rFonts w:ascii="Arial" w:hAnsi="Arial" w:cs="Arial"/>
          <w:color w:val="000000"/>
        </w:rPr>
      </w:pPr>
      <w:r w:rsidRPr="000A27CD">
        <w:rPr>
          <w:rFonts w:ascii="Arial" w:hAnsi="Arial" w:cs="Arial"/>
        </w:rPr>
        <w:t xml:space="preserve">Projeksiyon aleti ............................... </w:t>
      </w:r>
      <w:proofErr w:type="gramStart"/>
      <w:r w:rsidRPr="000A27CD">
        <w:rPr>
          <w:rFonts w:ascii="Arial" w:hAnsi="Arial" w:cs="Arial"/>
        </w:rPr>
        <w:t>alanında</w:t>
      </w:r>
      <w:proofErr w:type="gramEnd"/>
      <w:r w:rsidRPr="000A27CD">
        <w:rPr>
          <w:rFonts w:ascii="Arial" w:hAnsi="Arial" w:cs="Arial"/>
        </w:rPr>
        <w:t xml:space="preserve"> kullanılan teknolojik bir araçtır.</w:t>
      </w:r>
    </w:p>
    <w:p w14:paraId="5DB35022" w14:textId="77777777" w:rsidR="00E73C1F" w:rsidRPr="000A27CD" w:rsidRDefault="00E73C1F" w:rsidP="00E73C1F">
      <w:pPr>
        <w:pStyle w:val="ListeParagraf"/>
        <w:spacing w:line="276" w:lineRule="auto"/>
        <w:rPr>
          <w:rFonts w:ascii="Arial" w:hAnsi="Arial" w:cs="Arial"/>
          <w:color w:val="000000"/>
        </w:rPr>
      </w:pPr>
    </w:p>
    <w:p w14:paraId="3C8FAA9D" w14:textId="399E6131" w:rsidR="00172BC5" w:rsidRPr="000A27CD" w:rsidRDefault="00172BC5" w:rsidP="00B404BC">
      <w:pPr>
        <w:pStyle w:val="ListeParagraf"/>
        <w:numPr>
          <w:ilvl w:val="0"/>
          <w:numId w:val="24"/>
        </w:numPr>
        <w:rPr>
          <w:rFonts w:ascii="Arial" w:hAnsi="Arial" w:cs="Arial"/>
          <w:b/>
        </w:rPr>
      </w:pPr>
      <w:r w:rsidRPr="000A27CD">
        <w:rPr>
          <w:rFonts w:ascii="Arial" w:hAnsi="Arial" w:cs="Arial"/>
          <w:b/>
        </w:rPr>
        <w:t>Aşağıdaki ifadelerden doğru olanların başına D, yanlış olanların başına Y harfi yazınız.</w:t>
      </w:r>
      <w:r w:rsidR="00B404BC" w:rsidRPr="000A27CD">
        <w:rPr>
          <w:rFonts w:ascii="Arial" w:hAnsi="Arial" w:cs="Arial"/>
          <w:b/>
        </w:rPr>
        <w:t xml:space="preserve"> </w:t>
      </w:r>
      <w:r w:rsidR="00C0499B" w:rsidRPr="000A27CD">
        <w:rPr>
          <w:rFonts w:ascii="Arial" w:hAnsi="Arial" w:cs="Arial"/>
          <w:b/>
        </w:rPr>
        <w:t>(</w:t>
      </w:r>
      <w:r w:rsidR="00B404BC" w:rsidRPr="000A27CD">
        <w:rPr>
          <w:rFonts w:ascii="Arial" w:hAnsi="Arial" w:cs="Arial"/>
          <w:b/>
        </w:rPr>
        <w:t>2</w:t>
      </w:r>
      <w:r w:rsidRPr="000A27CD">
        <w:rPr>
          <w:rFonts w:ascii="Arial" w:hAnsi="Arial" w:cs="Arial"/>
          <w:b/>
        </w:rPr>
        <w:t>0p</w:t>
      </w:r>
      <w:r w:rsidR="00C0499B" w:rsidRPr="000A27CD">
        <w:rPr>
          <w:rFonts w:ascii="Arial" w:hAnsi="Arial" w:cs="Arial"/>
          <w:b/>
        </w:rPr>
        <w:t>)</w:t>
      </w:r>
    </w:p>
    <w:p w14:paraId="6E911E27" w14:textId="77777777" w:rsidR="000465DB" w:rsidRPr="000A27CD" w:rsidRDefault="000465DB" w:rsidP="000465DB">
      <w:pPr>
        <w:pStyle w:val="ListeParagraf"/>
        <w:rPr>
          <w:rFonts w:ascii="Arial" w:hAnsi="Arial" w:cs="Arial"/>
          <w:b/>
        </w:rPr>
      </w:pPr>
    </w:p>
    <w:p w14:paraId="22B43A2F" w14:textId="7C7968F4" w:rsidR="00663AF1" w:rsidRPr="000A27CD" w:rsidRDefault="00CE564D" w:rsidP="00652568">
      <w:pPr>
        <w:pStyle w:val="ListeParagraf"/>
        <w:numPr>
          <w:ilvl w:val="0"/>
          <w:numId w:val="2"/>
        </w:numPr>
        <w:spacing w:line="360" w:lineRule="atLeast"/>
        <w:ind w:left="714" w:hanging="357"/>
        <w:rPr>
          <w:rStyle w:val="A10"/>
          <w:rFonts w:ascii="Arial" w:hAnsi="Arial" w:cs="Arial"/>
          <w:color w:val="auto"/>
          <w:sz w:val="24"/>
          <w:szCs w:val="24"/>
        </w:rPr>
      </w:pPr>
      <w:proofErr w:type="gramStart"/>
      <w:r w:rsidRPr="000A27CD">
        <w:rPr>
          <w:rFonts w:ascii="Arial" w:hAnsi="Arial" w:cs="Arial"/>
          <w:color w:val="000000"/>
        </w:rPr>
        <w:t>( ......</w:t>
      </w:r>
      <w:proofErr w:type="gramEnd"/>
      <w:r w:rsidRPr="000A27CD">
        <w:rPr>
          <w:rFonts w:ascii="Arial" w:hAnsi="Arial" w:cs="Arial"/>
          <w:color w:val="000000"/>
        </w:rPr>
        <w:t xml:space="preserve">) </w:t>
      </w:r>
      <w:r w:rsidR="00663AF1" w:rsidRPr="000A27CD">
        <w:rPr>
          <w:rFonts w:ascii="Arial" w:hAnsi="Arial" w:cs="Arial"/>
        </w:rPr>
        <w:t>Tansiyon aleti sağlık alanında kullanılan teknolojik bir üründür.</w:t>
      </w:r>
      <w:r w:rsidR="00663AF1" w:rsidRPr="000A27CD">
        <w:rPr>
          <w:rStyle w:val="A10"/>
          <w:rFonts w:ascii="Arial" w:hAnsi="Arial" w:cs="Arial"/>
          <w:sz w:val="24"/>
          <w:szCs w:val="24"/>
        </w:rPr>
        <w:t xml:space="preserve"> </w:t>
      </w:r>
    </w:p>
    <w:p w14:paraId="11C6B816" w14:textId="535D13F2" w:rsidR="00CE564D" w:rsidRPr="00E55EE6" w:rsidRDefault="00CE564D" w:rsidP="00E55EE6">
      <w:pPr>
        <w:pStyle w:val="ListeParagraf"/>
        <w:numPr>
          <w:ilvl w:val="0"/>
          <w:numId w:val="2"/>
        </w:numPr>
        <w:spacing w:line="360" w:lineRule="atLeast"/>
        <w:rPr>
          <w:rFonts w:ascii="Arial" w:hAnsi="Arial" w:cs="Arial"/>
          <w:color w:val="000000"/>
        </w:rPr>
      </w:pPr>
      <w:proofErr w:type="gramStart"/>
      <w:r w:rsidRPr="000A27CD">
        <w:rPr>
          <w:rStyle w:val="A10"/>
          <w:rFonts w:ascii="Arial" w:hAnsi="Arial" w:cs="Arial"/>
          <w:sz w:val="24"/>
          <w:szCs w:val="24"/>
        </w:rPr>
        <w:t>( ......</w:t>
      </w:r>
      <w:proofErr w:type="gramEnd"/>
      <w:r w:rsidRPr="000A27CD">
        <w:rPr>
          <w:rStyle w:val="A10"/>
          <w:rFonts w:ascii="Arial" w:hAnsi="Arial" w:cs="Arial"/>
          <w:sz w:val="24"/>
          <w:szCs w:val="24"/>
        </w:rPr>
        <w:t xml:space="preserve"> ) </w:t>
      </w:r>
      <w:r w:rsidR="005765F9" w:rsidRPr="005765F9">
        <w:rPr>
          <w:rStyle w:val="A10"/>
          <w:rFonts w:ascii="Arial" w:hAnsi="Arial" w:cs="Arial"/>
          <w:sz w:val="24"/>
          <w:szCs w:val="24"/>
        </w:rPr>
        <w:t>Şahin Bey, Antep savunması sırasında canını bu vatan uğruna feda eden</w:t>
      </w:r>
      <w:r w:rsidR="00E55EE6">
        <w:rPr>
          <w:rStyle w:val="A10"/>
          <w:rFonts w:ascii="Arial" w:hAnsi="Arial" w:cs="Arial"/>
          <w:sz w:val="24"/>
          <w:szCs w:val="24"/>
        </w:rPr>
        <w:t xml:space="preserve"> </w:t>
      </w:r>
      <w:r w:rsidR="005765F9" w:rsidRPr="00E55EE6">
        <w:rPr>
          <w:rStyle w:val="A10"/>
          <w:rFonts w:ascii="Arial" w:hAnsi="Arial" w:cs="Arial"/>
          <w:sz w:val="24"/>
          <w:szCs w:val="24"/>
        </w:rPr>
        <w:t>kahramanlarımızdan biridir.</w:t>
      </w:r>
    </w:p>
    <w:p w14:paraId="0F90E961" w14:textId="6F12480B" w:rsidR="00021399" w:rsidRPr="000A27CD" w:rsidRDefault="0012376D" w:rsidP="00652568">
      <w:pPr>
        <w:pStyle w:val="ListeParagraf"/>
        <w:numPr>
          <w:ilvl w:val="0"/>
          <w:numId w:val="2"/>
        </w:numPr>
        <w:spacing w:line="360" w:lineRule="atLeast"/>
        <w:ind w:left="714" w:hanging="357"/>
        <w:rPr>
          <w:rFonts w:ascii="Arial" w:hAnsi="Arial" w:cs="Arial"/>
        </w:rPr>
      </w:pPr>
      <w:proofErr w:type="gramStart"/>
      <w:r w:rsidRPr="000A27CD">
        <w:rPr>
          <w:rFonts w:ascii="Arial" w:hAnsi="Arial" w:cs="Arial"/>
          <w:color w:val="000000"/>
        </w:rPr>
        <w:t>( ......</w:t>
      </w:r>
      <w:proofErr w:type="gramEnd"/>
      <w:r w:rsidR="00CE564D" w:rsidRPr="000A27CD">
        <w:rPr>
          <w:rFonts w:ascii="Arial" w:hAnsi="Arial" w:cs="Arial"/>
          <w:color w:val="000000"/>
        </w:rPr>
        <w:t xml:space="preserve"> ) </w:t>
      </w:r>
      <w:r w:rsidR="005765F9" w:rsidRPr="000A27CD">
        <w:rPr>
          <w:rFonts w:ascii="Arial" w:hAnsi="Arial" w:cs="Arial"/>
        </w:rPr>
        <w:t>Trafik kazaları önemli doğal afetlerden biridir.</w:t>
      </w:r>
    </w:p>
    <w:p w14:paraId="4555E95B" w14:textId="44D2E00E" w:rsidR="00CE564D" w:rsidRPr="000A27CD" w:rsidRDefault="00CE564D" w:rsidP="00652568">
      <w:pPr>
        <w:pStyle w:val="ListeParagraf"/>
        <w:numPr>
          <w:ilvl w:val="0"/>
          <w:numId w:val="2"/>
        </w:numPr>
        <w:spacing w:line="360" w:lineRule="atLeast"/>
        <w:ind w:left="714" w:hanging="357"/>
        <w:rPr>
          <w:rFonts w:ascii="Arial" w:hAnsi="Arial" w:cs="Arial"/>
        </w:rPr>
      </w:pPr>
      <w:proofErr w:type="gramStart"/>
      <w:r w:rsidRPr="000A27CD">
        <w:rPr>
          <w:rFonts w:ascii="Arial" w:hAnsi="Arial" w:cs="Arial"/>
          <w:color w:val="000000"/>
        </w:rPr>
        <w:t>( ......</w:t>
      </w:r>
      <w:proofErr w:type="gramEnd"/>
      <w:r w:rsidRPr="000A27CD">
        <w:rPr>
          <w:rFonts w:ascii="Arial" w:hAnsi="Arial" w:cs="Arial"/>
          <w:color w:val="000000"/>
        </w:rPr>
        <w:t xml:space="preserve"> ) </w:t>
      </w:r>
      <w:r w:rsidR="005765F9" w:rsidRPr="000A27CD">
        <w:rPr>
          <w:rFonts w:ascii="Arial" w:hAnsi="Arial" w:cs="Arial"/>
        </w:rPr>
        <w:t>Deprem sırasında bina dışına çıkılırken asansör</w:t>
      </w:r>
      <w:r w:rsidR="005765F9">
        <w:rPr>
          <w:rFonts w:ascii="Arial" w:hAnsi="Arial" w:cs="Arial"/>
        </w:rPr>
        <w:t xml:space="preserve"> kullanıl</w:t>
      </w:r>
      <w:r w:rsidR="005765F9" w:rsidRPr="000A27CD">
        <w:rPr>
          <w:rFonts w:ascii="Arial" w:hAnsi="Arial" w:cs="Arial"/>
        </w:rPr>
        <w:t>malıdır.</w:t>
      </w:r>
    </w:p>
    <w:p w14:paraId="011D81EF" w14:textId="3F249490" w:rsidR="00560F8A" w:rsidRPr="000A27CD" w:rsidRDefault="00BF3816" w:rsidP="00652568">
      <w:pPr>
        <w:pStyle w:val="ListeParagraf"/>
        <w:numPr>
          <w:ilvl w:val="0"/>
          <w:numId w:val="2"/>
        </w:numPr>
        <w:spacing w:line="360" w:lineRule="atLeast"/>
        <w:ind w:left="714" w:hanging="357"/>
        <w:rPr>
          <w:rFonts w:ascii="Arial" w:hAnsi="Arial" w:cs="Arial"/>
        </w:rPr>
      </w:pPr>
      <w:proofErr w:type="gramStart"/>
      <w:r w:rsidRPr="000A27CD">
        <w:rPr>
          <w:rFonts w:ascii="Arial" w:hAnsi="Arial" w:cs="Arial"/>
          <w:color w:val="000000"/>
        </w:rPr>
        <w:t>( ......</w:t>
      </w:r>
      <w:proofErr w:type="gramEnd"/>
      <w:r w:rsidRPr="000A27CD">
        <w:rPr>
          <w:rFonts w:ascii="Arial" w:hAnsi="Arial" w:cs="Arial"/>
          <w:color w:val="000000"/>
        </w:rPr>
        <w:t xml:space="preserve"> ) </w:t>
      </w:r>
      <w:r w:rsidR="005765F9" w:rsidRPr="000A27CD">
        <w:rPr>
          <w:rFonts w:ascii="Arial" w:hAnsi="Arial" w:cs="Arial"/>
        </w:rPr>
        <w:t>Düdük, deprem çantasında mutlaka bulunması gereken eşyalardandır.</w:t>
      </w:r>
    </w:p>
    <w:p w14:paraId="187E1168" w14:textId="75134A64" w:rsidR="00CE564D" w:rsidRPr="000A27CD" w:rsidRDefault="00CE564D" w:rsidP="00652568">
      <w:pPr>
        <w:pStyle w:val="ListeParagraf"/>
        <w:numPr>
          <w:ilvl w:val="0"/>
          <w:numId w:val="2"/>
        </w:numPr>
        <w:spacing w:line="360" w:lineRule="atLeast"/>
        <w:ind w:left="714" w:hanging="357"/>
        <w:rPr>
          <w:rFonts w:ascii="Arial" w:hAnsi="Arial" w:cs="Arial"/>
        </w:rPr>
      </w:pPr>
      <w:proofErr w:type="gramStart"/>
      <w:r w:rsidRPr="000A27CD">
        <w:rPr>
          <w:rFonts w:ascii="Arial" w:hAnsi="Arial" w:cs="Arial"/>
          <w:color w:val="000000"/>
        </w:rPr>
        <w:t>( ......</w:t>
      </w:r>
      <w:proofErr w:type="gramEnd"/>
      <w:r w:rsidRPr="000A27CD">
        <w:rPr>
          <w:rFonts w:ascii="Arial" w:hAnsi="Arial" w:cs="Arial"/>
          <w:color w:val="000000"/>
        </w:rPr>
        <w:t xml:space="preserve"> ) </w:t>
      </w:r>
      <w:r w:rsidR="005765F9" w:rsidRPr="000A27CD">
        <w:rPr>
          <w:rFonts w:ascii="Arial" w:hAnsi="Arial" w:cs="Arial"/>
        </w:rPr>
        <w:t>Uçağın ve trenin kullanım alanları aynıdır.</w:t>
      </w:r>
    </w:p>
    <w:p w14:paraId="376E90DB" w14:textId="79D05D5E" w:rsidR="00CE564D" w:rsidRPr="000A27CD" w:rsidRDefault="00CE564D" w:rsidP="00652568">
      <w:pPr>
        <w:pStyle w:val="ListeParagraf"/>
        <w:numPr>
          <w:ilvl w:val="0"/>
          <w:numId w:val="2"/>
        </w:numPr>
        <w:spacing w:line="360" w:lineRule="atLeast"/>
        <w:ind w:left="714" w:hanging="357"/>
        <w:rPr>
          <w:rFonts w:ascii="Arial" w:hAnsi="Arial" w:cs="Arial"/>
        </w:rPr>
      </w:pPr>
      <w:proofErr w:type="gramStart"/>
      <w:r w:rsidRPr="000A27CD">
        <w:rPr>
          <w:rFonts w:ascii="Arial" w:hAnsi="Arial" w:cs="Arial"/>
          <w:color w:val="000000"/>
        </w:rPr>
        <w:t>( ......</w:t>
      </w:r>
      <w:proofErr w:type="gramEnd"/>
      <w:r w:rsidRPr="000A27CD">
        <w:rPr>
          <w:rFonts w:ascii="Arial" w:hAnsi="Arial" w:cs="Arial"/>
          <w:color w:val="000000"/>
        </w:rPr>
        <w:t xml:space="preserve"> ) </w:t>
      </w:r>
      <w:r w:rsidR="005765F9" w:rsidRPr="000A27CD">
        <w:rPr>
          <w:rFonts w:ascii="Arial" w:hAnsi="Arial" w:cs="Arial"/>
        </w:rPr>
        <w:t>Kara yolları beşerî unsurlardandır</w:t>
      </w:r>
    </w:p>
    <w:p w14:paraId="27B805BD" w14:textId="0B68D431" w:rsidR="00CE564D" w:rsidRPr="000A27CD" w:rsidRDefault="00CE564D" w:rsidP="0017141B">
      <w:pPr>
        <w:pStyle w:val="ListeParagraf"/>
        <w:numPr>
          <w:ilvl w:val="0"/>
          <w:numId w:val="2"/>
        </w:numPr>
        <w:spacing w:line="360" w:lineRule="atLeast"/>
        <w:rPr>
          <w:rFonts w:ascii="Arial" w:hAnsi="Arial" w:cs="Arial"/>
        </w:rPr>
      </w:pPr>
      <w:proofErr w:type="gramStart"/>
      <w:r w:rsidRPr="000A27CD">
        <w:rPr>
          <w:rFonts w:ascii="Arial" w:hAnsi="Arial" w:cs="Arial"/>
          <w:color w:val="000000"/>
        </w:rPr>
        <w:t>( ......</w:t>
      </w:r>
      <w:proofErr w:type="gramEnd"/>
      <w:r w:rsidRPr="000A27CD">
        <w:rPr>
          <w:rFonts w:ascii="Arial" w:hAnsi="Arial" w:cs="Arial"/>
          <w:color w:val="000000"/>
        </w:rPr>
        <w:t xml:space="preserve"> ) </w:t>
      </w:r>
      <w:r w:rsidR="0017141B" w:rsidRPr="0017141B">
        <w:rPr>
          <w:rFonts w:ascii="Arial" w:hAnsi="Arial" w:cs="Arial"/>
          <w:color w:val="000000"/>
        </w:rPr>
        <w:t>T.C. kimlik numaramız başka birinin numarasıyla aynı olabilir.</w:t>
      </w:r>
    </w:p>
    <w:p w14:paraId="0F2AE0EB" w14:textId="72749FD0" w:rsidR="008F46A6" w:rsidRPr="005765F9" w:rsidRDefault="00BF3816" w:rsidP="005765F9">
      <w:pPr>
        <w:pStyle w:val="ListeParagraf"/>
        <w:numPr>
          <w:ilvl w:val="0"/>
          <w:numId w:val="2"/>
        </w:numPr>
        <w:spacing w:line="360" w:lineRule="atLeast"/>
        <w:rPr>
          <w:rFonts w:ascii="Arial" w:hAnsi="Arial" w:cs="Arial"/>
          <w:color w:val="000000"/>
        </w:rPr>
      </w:pPr>
      <w:proofErr w:type="gramStart"/>
      <w:r w:rsidRPr="000A27CD">
        <w:rPr>
          <w:rFonts w:ascii="Arial" w:hAnsi="Arial" w:cs="Arial"/>
          <w:color w:val="000000"/>
        </w:rPr>
        <w:t>( ......</w:t>
      </w:r>
      <w:proofErr w:type="gramEnd"/>
      <w:r w:rsidRPr="000A27CD">
        <w:rPr>
          <w:rFonts w:ascii="Arial" w:hAnsi="Arial" w:cs="Arial"/>
          <w:color w:val="000000"/>
        </w:rPr>
        <w:t xml:space="preserve"> ) </w:t>
      </w:r>
      <w:r w:rsidR="005765F9" w:rsidRPr="005765F9">
        <w:rPr>
          <w:rFonts w:ascii="Arial" w:hAnsi="Arial" w:cs="Arial"/>
          <w:color w:val="000000"/>
        </w:rPr>
        <w:t xml:space="preserve">Ülkemizde hava tahminleri Devlet </w:t>
      </w:r>
      <w:r w:rsidR="005765F9">
        <w:rPr>
          <w:rFonts w:ascii="Arial" w:hAnsi="Arial" w:cs="Arial"/>
          <w:color w:val="000000"/>
        </w:rPr>
        <w:t>Meteoroloji</w:t>
      </w:r>
      <w:r w:rsidR="005765F9" w:rsidRPr="005765F9">
        <w:rPr>
          <w:rFonts w:ascii="Arial" w:hAnsi="Arial" w:cs="Arial"/>
          <w:color w:val="000000"/>
        </w:rPr>
        <w:t xml:space="preserve"> İşleri Genel Müdürlüğü</w:t>
      </w:r>
      <w:r w:rsidR="005765F9">
        <w:rPr>
          <w:rFonts w:ascii="Arial" w:hAnsi="Arial" w:cs="Arial"/>
          <w:color w:val="000000"/>
        </w:rPr>
        <w:t xml:space="preserve"> </w:t>
      </w:r>
      <w:r w:rsidR="005765F9" w:rsidRPr="005765F9">
        <w:rPr>
          <w:rFonts w:ascii="Arial" w:hAnsi="Arial" w:cs="Arial"/>
          <w:color w:val="000000"/>
        </w:rPr>
        <w:t>tarafından yapılır.</w:t>
      </w:r>
    </w:p>
    <w:p w14:paraId="5AF252DF" w14:textId="316A4695" w:rsidR="00CE564D" w:rsidRPr="000A27CD" w:rsidRDefault="0012376D" w:rsidP="00F56408">
      <w:pPr>
        <w:pStyle w:val="ListeParagraf"/>
        <w:numPr>
          <w:ilvl w:val="0"/>
          <w:numId w:val="2"/>
        </w:numPr>
        <w:spacing w:line="360" w:lineRule="atLeast"/>
        <w:rPr>
          <w:rFonts w:ascii="Arial" w:hAnsi="Arial" w:cs="Arial"/>
        </w:rPr>
      </w:pPr>
      <w:r w:rsidRPr="000A27CD">
        <w:rPr>
          <w:rFonts w:ascii="Arial" w:hAnsi="Arial" w:cs="Arial"/>
          <w:color w:val="000000"/>
        </w:rPr>
        <w:t>( .......</w:t>
      </w:r>
      <w:r w:rsidR="00CE564D" w:rsidRPr="000A27CD">
        <w:rPr>
          <w:rFonts w:ascii="Arial" w:hAnsi="Arial" w:cs="Arial"/>
          <w:color w:val="000000"/>
        </w:rPr>
        <w:t xml:space="preserve">) </w:t>
      </w:r>
      <w:r w:rsidR="00F56408" w:rsidRPr="00F56408">
        <w:rPr>
          <w:rFonts w:ascii="Arial" w:hAnsi="Arial" w:cs="Arial"/>
          <w:color w:val="000000"/>
        </w:rPr>
        <w:t>İsteklerimiz</w:t>
      </w:r>
      <w:r w:rsidR="00F56408">
        <w:rPr>
          <w:rFonts w:ascii="Arial" w:hAnsi="Arial" w:cs="Arial"/>
          <w:color w:val="000000"/>
        </w:rPr>
        <w:t xml:space="preserve"> </w:t>
      </w:r>
      <w:r w:rsidR="00F56408" w:rsidRPr="00F56408">
        <w:rPr>
          <w:rFonts w:ascii="Arial" w:hAnsi="Arial" w:cs="Arial"/>
          <w:color w:val="000000"/>
        </w:rPr>
        <w:t>ihtiyaçlarımızdan</w:t>
      </w:r>
      <w:r w:rsidR="00F56408">
        <w:rPr>
          <w:rFonts w:ascii="Arial" w:hAnsi="Arial" w:cs="Arial"/>
          <w:color w:val="000000"/>
        </w:rPr>
        <w:t xml:space="preserve"> daha </w:t>
      </w:r>
      <w:r w:rsidR="00F56408" w:rsidRPr="00F56408">
        <w:rPr>
          <w:rFonts w:ascii="Arial" w:hAnsi="Arial" w:cs="Arial"/>
          <w:color w:val="000000"/>
        </w:rPr>
        <w:t>önemlidir</w:t>
      </w:r>
      <w:r w:rsidR="00F56408">
        <w:rPr>
          <w:rFonts w:ascii="Arial" w:hAnsi="Arial" w:cs="Arial"/>
          <w:color w:val="000000"/>
        </w:rPr>
        <w:t>.</w:t>
      </w:r>
    </w:p>
    <w:p w14:paraId="1D621094" w14:textId="77777777" w:rsidR="000942B4" w:rsidRPr="000A27CD" w:rsidRDefault="000942B4" w:rsidP="00CE564D">
      <w:pPr>
        <w:pStyle w:val="ListeParagraf"/>
        <w:spacing w:line="320" w:lineRule="atLeast"/>
        <w:rPr>
          <w:rFonts w:ascii="Arial" w:hAnsi="Arial" w:cs="Arial"/>
        </w:rPr>
      </w:pPr>
    </w:p>
    <w:p w14:paraId="5622AFE4" w14:textId="1DBF31B7" w:rsidR="000465DB" w:rsidRPr="000A27CD" w:rsidRDefault="000942B4" w:rsidP="00B404BC">
      <w:pPr>
        <w:pStyle w:val="AralkYok"/>
        <w:numPr>
          <w:ilvl w:val="0"/>
          <w:numId w:val="24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0A27CD">
        <w:rPr>
          <w:rFonts w:ascii="Arial" w:hAnsi="Arial" w:cs="Arial"/>
          <w:b/>
          <w:sz w:val="24"/>
          <w:szCs w:val="24"/>
        </w:rPr>
        <w:t xml:space="preserve">Aşağıda verilen alanlara ikişer tane teknolojik ürün yazınız. </w:t>
      </w:r>
      <w:r w:rsidR="009F3932" w:rsidRPr="000A27CD">
        <w:rPr>
          <w:rFonts w:ascii="Arial" w:hAnsi="Arial" w:cs="Arial"/>
          <w:b/>
          <w:sz w:val="24"/>
          <w:szCs w:val="24"/>
        </w:rPr>
        <w:t xml:space="preserve"> (10</w:t>
      </w:r>
      <w:r w:rsidR="00A3107F" w:rsidRPr="000A27CD">
        <w:rPr>
          <w:rFonts w:ascii="Arial" w:hAnsi="Arial" w:cs="Arial"/>
          <w:b/>
          <w:sz w:val="24"/>
          <w:szCs w:val="24"/>
        </w:rPr>
        <w:t xml:space="preserve"> Puan)</w:t>
      </w:r>
    </w:p>
    <w:p w14:paraId="4FFFA73A" w14:textId="77777777" w:rsidR="003D0C4E" w:rsidRPr="000A27CD" w:rsidRDefault="003D0C4E" w:rsidP="003D0C4E">
      <w:pPr>
        <w:pStyle w:val="AralkYok"/>
        <w:spacing w:line="276" w:lineRule="auto"/>
        <w:ind w:left="720"/>
        <w:rPr>
          <w:rFonts w:ascii="Arial" w:hAnsi="Arial" w:cs="Arial"/>
          <w:b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951"/>
        <w:gridCol w:w="2268"/>
        <w:gridCol w:w="2410"/>
        <w:gridCol w:w="2126"/>
        <w:gridCol w:w="1872"/>
      </w:tblGrid>
      <w:tr w:rsidR="009F3932" w:rsidRPr="000A27CD" w14:paraId="1AF93486" w14:textId="77777777" w:rsidTr="003D0C4E">
        <w:tc>
          <w:tcPr>
            <w:tcW w:w="1951" w:type="dxa"/>
            <w:vAlign w:val="center"/>
          </w:tcPr>
          <w:p w14:paraId="0BC2AB87" w14:textId="77777777" w:rsidR="009F3932" w:rsidRPr="00E55EE6" w:rsidRDefault="009F3932" w:rsidP="0012376D">
            <w:pPr>
              <w:jc w:val="center"/>
              <w:rPr>
                <w:rFonts w:ascii="Arial" w:hAnsi="Arial" w:cs="Arial"/>
                <w:i/>
                <w:sz w:val="24"/>
                <w:szCs w:val="24"/>
                <w:u w:val="single"/>
              </w:rPr>
            </w:pPr>
            <w:r w:rsidRPr="00E55EE6">
              <w:rPr>
                <w:rFonts w:ascii="Arial" w:hAnsi="Arial" w:cs="Arial"/>
                <w:i/>
                <w:sz w:val="24"/>
                <w:szCs w:val="24"/>
                <w:u w:val="single"/>
              </w:rPr>
              <w:t>EĞİTİM</w:t>
            </w:r>
          </w:p>
        </w:tc>
        <w:tc>
          <w:tcPr>
            <w:tcW w:w="2268" w:type="dxa"/>
            <w:vAlign w:val="center"/>
          </w:tcPr>
          <w:p w14:paraId="463B0A86" w14:textId="77777777" w:rsidR="009F3932" w:rsidRPr="00E55EE6" w:rsidRDefault="009F3932" w:rsidP="0012376D">
            <w:pPr>
              <w:jc w:val="center"/>
              <w:rPr>
                <w:rFonts w:ascii="Arial" w:hAnsi="Arial" w:cs="Arial"/>
                <w:i/>
                <w:sz w:val="24"/>
                <w:szCs w:val="24"/>
                <w:u w:val="single"/>
              </w:rPr>
            </w:pPr>
            <w:r w:rsidRPr="00E55EE6">
              <w:rPr>
                <w:rFonts w:ascii="Arial" w:hAnsi="Arial" w:cs="Arial"/>
                <w:i/>
                <w:sz w:val="24"/>
                <w:szCs w:val="24"/>
                <w:u w:val="single"/>
              </w:rPr>
              <w:t>SAĞLIK</w:t>
            </w:r>
          </w:p>
        </w:tc>
        <w:tc>
          <w:tcPr>
            <w:tcW w:w="2410" w:type="dxa"/>
            <w:vAlign w:val="center"/>
          </w:tcPr>
          <w:p w14:paraId="620F7E29" w14:textId="77777777" w:rsidR="009F3932" w:rsidRPr="00E55EE6" w:rsidRDefault="009F3932" w:rsidP="0012376D">
            <w:pPr>
              <w:jc w:val="center"/>
              <w:rPr>
                <w:rFonts w:ascii="Arial" w:hAnsi="Arial" w:cs="Arial"/>
                <w:i/>
                <w:sz w:val="24"/>
                <w:szCs w:val="24"/>
                <w:u w:val="single"/>
              </w:rPr>
            </w:pPr>
            <w:r w:rsidRPr="00E55EE6">
              <w:rPr>
                <w:rFonts w:ascii="Arial" w:hAnsi="Arial" w:cs="Arial"/>
                <w:i/>
                <w:sz w:val="24"/>
                <w:szCs w:val="24"/>
                <w:u w:val="single"/>
              </w:rPr>
              <w:t>EV ALETLERİ</w:t>
            </w:r>
          </w:p>
        </w:tc>
        <w:tc>
          <w:tcPr>
            <w:tcW w:w="2126" w:type="dxa"/>
            <w:vAlign w:val="center"/>
          </w:tcPr>
          <w:p w14:paraId="0767CFAD" w14:textId="77777777" w:rsidR="009F3932" w:rsidRPr="00E55EE6" w:rsidRDefault="009F3932" w:rsidP="0012376D">
            <w:pPr>
              <w:jc w:val="center"/>
              <w:rPr>
                <w:rFonts w:ascii="Arial" w:hAnsi="Arial" w:cs="Arial"/>
                <w:i/>
                <w:sz w:val="24"/>
                <w:szCs w:val="24"/>
                <w:u w:val="single"/>
              </w:rPr>
            </w:pPr>
            <w:r w:rsidRPr="00E55EE6">
              <w:rPr>
                <w:rFonts w:ascii="Arial" w:hAnsi="Arial" w:cs="Arial"/>
                <w:i/>
                <w:sz w:val="24"/>
                <w:szCs w:val="24"/>
                <w:u w:val="single"/>
              </w:rPr>
              <w:t>İLETİŞİM</w:t>
            </w:r>
          </w:p>
        </w:tc>
        <w:tc>
          <w:tcPr>
            <w:tcW w:w="1872" w:type="dxa"/>
            <w:vAlign w:val="center"/>
          </w:tcPr>
          <w:p w14:paraId="3496DF17" w14:textId="77777777" w:rsidR="009F3932" w:rsidRPr="00E55EE6" w:rsidRDefault="009F3932" w:rsidP="0012376D">
            <w:pPr>
              <w:jc w:val="center"/>
              <w:rPr>
                <w:rFonts w:ascii="Arial" w:hAnsi="Arial" w:cs="Arial"/>
                <w:i/>
                <w:sz w:val="24"/>
                <w:szCs w:val="24"/>
                <w:u w:val="single"/>
              </w:rPr>
            </w:pPr>
            <w:r w:rsidRPr="00E55EE6">
              <w:rPr>
                <w:rFonts w:ascii="Arial" w:hAnsi="Arial" w:cs="Arial"/>
                <w:i/>
                <w:sz w:val="24"/>
                <w:szCs w:val="24"/>
                <w:u w:val="single"/>
              </w:rPr>
              <w:t>ULAŞIM</w:t>
            </w:r>
          </w:p>
        </w:tc>
      </w:tr>
      <w:tr w:rsidR="009F3932" w:rsidRPr="000A27CD" w14:paraId="32A32D4B" w14:textId="77777777" w:rsidTr="003D0C4E">
        <w:trPr>
          <w:trHeight w:val="460"/>
        </w:trPr>
        <w:tc>
          <w:tcPr>
            <w:tcW w:w="1951" w:type="dxa"/>
          </w:tcPr>
          <w:p w14:paraId="6560B0E0" w14:textId="77777777" w:rsidR="009F3932" w:rsidRPr="000A27CD" w:rsidRDefault="009F3932" w:rsidP="00172B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96E640E" w14:textId="77777777" w:rsidR="009F3932" w:rsidRPr="000A27CD" w:rsidRDefault="009F3932" w:rsidP="00172B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B014F65" w14:textId="77777777" w:rsidR="009F3932" w:rsidRPr="000A27CD" w:rsidRDefault="009F3932" w:rsidP="00172B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C4F9527" w14:textId="77777777" w:rsidR="009F3932" w:rsidRPr="000A27CD" w:rsidRDefault="009F3932" w:rsidP="00172B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419F39A" w14:textId="77777777" w:rsidR="009F3932" w:rsidRPr="000A27CD" w:rsidRDefault="009F3932" w:rsidP="00172BC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3932" w:rsidRPr="000A27CD" w14:paraId="3CFB504D" w14:textId="77777777" w:rsidTr="003D0C4E">
        <w:trPr>
          <w:trHeight w:val="462"/>
        </w:trPr>
        <w:tc>
          <w:tcPr>
            <w:tcW w:w="1951" w:type="dxa"/>
          </w:tcPr>
          <w:p w14:paraId="390D61A0" w14:textId="77777777" w:rsidR="009F3932" w:rsidRPr="000A27CD" w:rsidRDefault="009F3932" w:rsidP="00172B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16706A0" w14:textId="77777777" w:rsidR="009F3932" w:rsidRPr="000A27CD" w:rsidRDefault="009F3932" w:rsidP="00172B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875F73F" w14:textId="77777777" w:rsidR="009F3932" w:rsidRPr="000A27CD" w:rsidRDefault="009F3932" w:rsidP="00172B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09B24E5" w14:textId="77777777" w:rsidR="009F3932" w:rsidRPr="000A27CD" w:rsidRDefault="009F3932" w:rsidP="00172B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AE34C85" w14:textId="77777777" w:rsidR="009F3932" w:rsidRPr="000A27CD" w:rsidRDefault="009F3932" w:rsidP="00172BC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CA8FD9" w14:textId="77777777" w:rsidR="00C117D9" w:rsidRDefault="00C117D9" w:rsidP="00172BC5">
      <w:pPr>
        <w:rPr>
          <w:rFonts w:ascii="Arial" w:hAnsi="Arial" w:cs="Arial"/>
          <w:sz w:val="24"/>
          <w:szCs w:val="24"/>
        </w:rPr>
      </w:pPr>
    </w:p>
    <w:tbl>
      <w:tblPr>
        <w:tblStyle w:val="TabloKlavuzu"/>
        <w:tblW w:w="0" w:type="auto"/>
        <w:tblInd w:w="108" w:type="dxa"/>
        <w:tblLook w:val="04A0" w:firstRow="1" w:lastRow="0" w:firstColumn="1" w:lastColumn="0" w:noHBand="0" w:noVBand="1"/>
      </w:tblPr>
      <w:tblGrid>
        <w:gridCol w:w="5456"/>
        <w:gridCol w:w="5199"/>
      </w:tblGrid>
      <w:tr w:rsidR="00B404BC" w:rsidRPr="000A27CD" w14:paraId="2E7141DB" w14:textId="77777777" w:rsidTr="00BB6E4F">
        <w:tc>
          <w:tcPr>
            <w:tcW w:w="10655" w:type="dxa"/>
            <w:gridSpan w:val="2"/>
          </w:tcPr>
          <w:p w14:paraId="2E41D410" w14:textId="1F6376C3" w:rsidR="00B404BC" w:rsidRPr="000A27CD" w:rsidRDefault="00B404BC" w:rsidP="00B404BC">
            <w:pPr>
              <w:pStyle w:val="Default"/>
              <w:numPr>
                <w:ilvl w:val="0"/>
                <w:numId w:val="24"/>
              </w:numPr>
              <w:rPr>
                <w:rFonts w:ascii="Arial" w:hAnsi="Arial" w:cs="Arial"/>
                <w:b/>
              </w:rPr>
            </w:pPr>
            <w:r w:rsidRPr="000A27CD">
              <w:rPr>
                <w:rFonts w:ascii="Arial" w:hAnsi="Arial" w:cs="Arial"/>
                <w:b/>
                <w:sz w:val="22"/>
              </w:rPr>
              <w:lastRenderedPageBreak/>
              <w:t>Test sorularını dikkatli okuyarak doğru cevap şıkkını işaretleyiniz. Her bir soru 5 puandır.</w:t>
            </w:r>
          </w:p>
        </w:tc>
      </w:tr>
      <w:tr w:rsidR="00E300C3" w:rsidRPr="000A27CD" w14:paraId="6104C29B" w14:textId="77777777" w:rsidTr="00663AF1">
        <w:tc>
          <w:tcPr>
            <w:tcW w:w="5456" w:type="dxa"/>
          </w:tcPr>
          <w:p w14:paraId="0E26A4A3" w14:textId="77777777" w:rsidR="009678DC" w:rsidRPr="000A27CD" w:rsidRDefault="009678DC" w:rsidP="000A27CD">
            <w:pPr>
              <w:pStyle w:val="Default"/>
              <w:rPr>
                <w:rFonts w:ascii="Arial" w:hAnsi="Arial" w:cs="Arial"/>
              </w:rPr>
            </w:pPr>
          </w:p>
          <w:p w14:paraId="5B5D417A" w14:textId="77777777" w:rsidR="000A27CD" w:rsidRPr="000A27CD" w:rsidRDefault="00B404BC" w:rsidP="000A27CD">
            <w:pPr>
              <w:pStyle w:val="Pa10"/>
              <w:jc w:val="both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0A27CD">
              <w:rPr>
                <w:rFonts w:ascii="Arial" w:eastAsia="Times New Roman" w:hAnsi="Arial" w:cs="Arial"/>
                <w:b/>
                <w:bCs/>
                <w:color w:val="000000"/>
              </w:rPr>
              <w:t>1</w:t>
            </w:r>
            <w:r w:rsidR="00663AF1" w:rsidRPr="000A27CD">
              <w:rPr>
                <w:rFonts w:ascii="Arial" w:eastAsia="Times New Roman" w:hAnsi="Arial" w:cs="Arial"/>
                <w:b/>
                <w:bCs/>
                <w:color w:val="000000"/>
              </w:rPr>
              <w:t>-</w:t>
            </w:r>
            <w:r w:rsidR="000A27C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r w:rsidR="000A27CD" w:rsidRPr="000A27CD">
              <w:rPr>
                <w:rFonts w:ascii="Arial" w:eastAsia="Times New Roman" w:hAnsi="Arial" w:cs="Arial"/>
                <w:b/>
                <w:bCs/>
                <w:color w:val="000000"/>
              </w:rPr>
              <w:t>“Beş parmağın beşi bir olmaz.” atasözü aşağıdakilerden hangisiyle ilgilidir?</w:t>
            </w:r>
          </w:p>
          <w:p w14:paraId="64919815" w14:textId="77777777" w:rsidR="000A27CD" w:rsidRDefault="000A27CD" w:rsidP="000A27CD">
            <w:pPr>
              <w:pStyle w:val="Pa10"/>
              <w:jc w:val="both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  <w:p w14:paraId="23A5CB13" w14:textId="784EE5A0" w:rsidR="000A27CD" w:rsidRPr="00E55EE6" w:rsidRDefault="000A27CD" w:rsidP="000A27CD">
            <w:pPr>
              <w:pStyle w:val="Pa1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E55EE6">
              <w:rPr>
                <w:rFonts w:ascii="Arial" w:eastAsia="Times New Roman" w:hAnsi="Arial" w:cs="Arial"/>
                <w:bCs/>
                <w:color w:val="000000"/>
              </w:rPr>
              <w:t>A) İnsan sevgisi               B) Sorumluluk</w:t>
            </w:r>
          </w:p>
          <w:p w14:paraId="7CB5FDA3" w14:textId="30C2E98B" w:rsidR="000A27CD" w:rsidRPr="00E55EE6" w:rsidRDefault="000A27CD" w:rsidP="000A27CD">
            <w:pPr>
              <w:pStyle w:val="Pa10"/>
              <w:jc w:val="both"/>
              <w:rPr>
                <w:rFonts w:ascii="Arial" w:eastAsia="Times New Roman" w:hAnsi="Arial" w:cs="Arial"/>
                <w:color w:val="000000"/>
              </w:rPr>
            </w:pPr>
            <w:r w:rsidRPr="00E55EE6">
              <w:rPr>
                <w:rFonts w:ascii="Arial" w:eastAsia="Times New Roman" w:hAnsi="Arial" w:cs="Arial"/>
                <w:bCs/>
                <w:color w:val="000000"/>
              </w:rPr>
              <w:t>C) Bireysel farklılık          D) Düşüncelere saygı</w:t>
            </w:r>
          </w:p>
          <w:p w14:paraId="5933A57F" w14:textId="73238434" w:rsidR="003C25BC" w:rsidRPr="000A27CD" w:rsidRDefault="003C25BC" w:rsidP="000A27CD">
            <w:pPr>
              <w:pStyle w:val="Pa10"/>
              <w:jc w:val="both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199" w:type="dxa"/>
          </w:tcPr>
          <w:p w14:paraId="711B0383" w14:textId="77777777" w:rsidR="009678DC" w:rsidRPr="000A27CD" w:rsidRDefault="009678DC" w:rsidP="000A27CD">
            <w:pPr>
              <w:pStyle w:val="Default"/>
              <w:rPr>
                <w:rFonts w:ascii="Arial" w:hAnsi="Arial" w:cs="Arial"/>
              </w:rPr>
            </w:pPr>
          </w:p>
          <w:p w14:paraId="36E28DA0" w14:textId="08949E83" w:rsidR="00A170B9" w:rsidRPr="000A27CD" w:rsidRDefault="00A170B9" w:rsidP="00A170B9">
            <w:pPr>
              <w:pStyle w:val="ListeParagraf"/>
              <w:ind w:left="0" w:firstLine="135"/>
              <w:rPr>
                <w:rFonts w:ascii="Arial" w:eastAsia="Calibri" w:hAnsi="Arial" w:cs="Arial"/>
                <w:bCs/>
                <w:noProof/>
                <w:color w:val="000000"/>
              </w:rPr>
            </w:pPr>
            <w:r w:rsidRPr="000A27C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A27CD">
              <w:rPr>
                <w:rFonts w:ascii="Arial" w:hAnsi="Arial" w:cs="Arial"/>
                <w:bCs/>
                <w:color w:val="000000"/>
              </w:rPr>
              <w:t>I.Cep</w:t>
            </w:r>
            <w:proofErr w:type="spellEnd"/>
            <w:r w:rsidRPr="000A27CD">
              <w:rPr>
                <w:rFonts w:ascii="Arial" w:hAnsi="Arial" w:cs="Arial"/>
                <w:bCs/>
                <w:color w:val="000000"/>
              </w:rPr>
              <w:t xml:space="preserve"> telefonu </w:t>
            </w:r>
            <w:r>
              <w:rPr>
                <w:rFonts w:ascii="Arial" w:hAnsi="Arial" w:cs="Arial"/>
                <w:bCs/>
                <w:color w:val="000000"/>
              </w:rPr>
              <w:t xml:space="preserve">                       </w:t>
            </w:r>
            <w:r w:rsidRPr="000A27CD">
              <w:rPr>
                <w:rFonts w:ascii="Arial" w:eastAsia="Calibri" w:hAnsi="Arial" w:cs="Arial"/>
                <w:bCs/>
                <w:noProof/>
                <w:color w:val="000000"/>
              </w:rPr>
              <w:t xml:space="preserve">III. Mektup </w:t>
            </w:r>
          </w:p>
          <w:p w14:paraId="299C6471" w14:textId="704B01E5" w:rsidR="00A170B9" w:rsidRPr="000A27CD" w:rsidRDefault="00A170B9" w:rsidP="00A170B9">
            <w:pPr>
              <w:pStyle w:val="ListeParagraf"/>
              <w:ind w:left="0" w:firstLine="135"/>
              <w:rPr>
                <w:rFonts w:ascii="Arial" w:hAnsi="Arial" w:cs="Arial"/>
              </w:rPr>
            </w:pPr>
            <w:r w:rsidRPr="000A27CD">
              <w:rPr>
                <w:rFonts w:ascii="Arial" w:eastAsia="Calibri" w:hAnsi="Arial" w:cs="Arial"/>
                <w:bCs/>
                <w:noProof/>
                <w:color w:val="000000"/>
              </w:rPr>
              <w:t xml:space="preserve">II. Görüntülü telefon </w:t>
            </w:r>
            <w:r>
              <w:rPr>
                <w:rFonts w:ascii="Arial" w:eastAsia="Calibri" w:hAnsi="Arial" w:cs="Arial"/>
                <w:bCs/>
                <w:noProof/>
                <w:color w:val="000000"/>
              </w:rPr>
              <w:t xml:space="preserve">               </w:t>
            </w:r>
            <w:r w:rsidRPr="000A27CD">
              <w:rPr>
                <w:rFonts w:ascii="Arial" w:eastAsia="Calibri" w:hAnsi="Arial" w:cs="Arial"/>
                <w:bCs/>
                <w:noProof/>
                <w:color w:val="000000"/>
              </w:rPr>
              <w:t>IV. Telgraf</w:t>
            </w:r>
            <w:r w:rsidRPr="000A27CD">
              <w:rPr>
                <w:rFonts w:ascii="Arial" w:hAnsi="Arial" w:cs="Arial"/>
              </w:rPr>
              <w:t xml:space="preserve"> </w:t>
            </w:r>
          </w:p>
          <w:p w14:paraId="5ACC6CBC" w14:textId="77777777" w:rsidR="00A170B9" w:rsidRPr="000A27CD" w:rsidRDefault="00A170B9" w:rsidP="00A170B9">
            <w:pPr>
              <w:pStyle w:val="ListeParagraf"/>
              <w:ind w:left="0"/>
              <w:rPr>
                <w:rFonts w:ascii="Arial" w:hAnsi="Arial" w:cs="Arial"/>
              </w:rPr>
            </w:pPr>
          </w:p>
          <w:p w14:paraId="6F7440DC" w14:textId="77777777" w:rsidR="00A170B9" w:rsidRPr="000A27CD" w:rsidRDefault="00A170B9" w:rsidP="00A170B9">
            <w:pPr>
              <w:pStyle w:val="ListeParagraf"/>
              <w:ind w:left="0"/>
              <w:rPr>
                <w:rFonts w:ascii="Arial" w:hAnsi="Arial" w:cs="Arial"/>
                <w:b/>
                <w:bCs/>
                <w:color w:val="000000"/>
              </w:rPr>
            </w:pPr>
            <w:r w:rsidRPr="000A27CD">
              <w:rPr>
                <w:rFonts w:ascii="Arial" w:hAnsi="Arial" w:cs="Arial"/>
                <w:b/>
                <w:bCs/>
                <w:color w:val="000000"/>
              </w:rPr>
              <w:t>4-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0A27CD">
              <w:rPr>
                <w:rFonts w:ascii="Arial" w:hAnsi="Arial" w:cs="Arial"/>
                <w:b/>
                <w:bCs/>
                <w:color w:val="000000"/>
              </w:rPr>
              <w:t xml:space="preserve">Verilen haberleşme araçlarının zaman içindeki gelişim sürecine göre sıralanışı aşağıdakilerden hangisidir?  </w:t>
            </w:r>
          </w:p>
          <w:p w14:paraId="59E92C95" w14:textId="77777777" w:rsidR="00A170B9" w:rsidRPr="000A27CD" w:rsidRDefault="00A170B9" w:rsidP="00A170B9">
            <w:pPr>
              <w:pStyle w:val="ListeParagraf"/>
              <w:ind w:left="0"/>
              <w:rPr>
                <w:rFonts w:ascii="Arial" w:hAnsi="Arial" w:cs="Arial"/>
                <w:b/>
                <w:bCs/>
                <w:color w:val="000000"/>
              </w:rPr>
            </w:pPr>
          </w:p>
          <w:p w14:paraId="611BF1C1" w14:textId="6D78F4B3" w:rsidR="00A170B9" w:rsidRPr="00A170B9" w:rsidRDefault="00A170B9" w:rsidP="00A170B9">
            <w:pPr>
              <w:spacing w:after="0"/>
              <w:rPr>
                <w:rFonts w:ascii="Arial" w:hAnsi="Arial" w:cs="Arial"/>
                <w:color w:val="000000"/>
              </w:rPr>
            </w:pPr>
            <w:r w:rsidRPr="00A170B9">
              <w:rPr>
                <w:rFonts w:ascii="Arial" w:hAnsi="Arial" w:cs="Arial"/>
                <w:color w:val="000000"/>
              </w:rPr>
              <w:t xml:space="preserve">A) I, II, III, IV </w:t>
            </w:r>
            <w:r>
              <w:rPr>
                <w:rFonts w:ascii="Arial" w:hAnsi="Arial" w:cs="Arial"/>
                <w:color w:val="000000"/>
              </w:rPr>
              <w:t xml:space="preserve">                          </w:t>
            </w:r>
            <w:r w:rsidRPr="00A170B9">
              <w:rPr>
                <w:rFonts w:ascii="Arial" w:hAnsi="Arial" w:cs="Arial"/>
                <w:color w:val="000000"/>
              </w:rPr>
              <w:t xml:space="preserve">C) III, IV, II, I </w:t>
            </w:r>
          </w:p>
          <w:p w14:paraId="68BE20FF" w14:textId="4891C5DB" w:rsidR="003C25BC" w:rsidRPr="00A170B9" w:rsidRDefault="00A170B9" w:rsidP="00A170B9">
            <w:pPr>
              <w:spacing w:after="0"/>
              <w:rPr>
                <w:rFonts w:ascii="Arial" w:hAnsi="Arial" w:cs="Arial"/>
                <w:color w:val="000000"/>
              </w:rPr>
            </w:pPr>
            <w:r w:rsidRPr="00A170B9">
              <w:rPr>
                <w:rFonts w:ascii="Arial" w:hAnsi="Arial" w:cs="Arial"/>
                <w:color w:val="000000"/>
              </w:rPr>
              <w:t xml:space="preserve">B) IV, I, III, II </w:t>
            </w:r>
            <w:r>
              <w:rPr>
                <w:rFonts w:ascii="Arial" w:hAnsi="Arial" w:cs="Arial"/>
                <w:color w:val="000000"/>
              </w:rPr>
              <w:t xml:space="preserve">                          </w:t>
            </w:r>
            <w:r w:rsidRPr="000A27CD">
              <w:rPr>
                <w:rFonts w:ascii="Arial" w:hAnsi="Arial" w:cs="Arial"/>
                <w:color w:val="000000"/>
                <w:sz w:val="24"/>
                <w:szCs w:val="24"/>
              </w:rPr>
              <w:t>D) III, IV, I, II</w:t>
            </w:r>
          </w:p>
        </w:tc>
      </w:tr>
      <w:tr w:rsidR="00231AC6" w:rsidRPr="000A27CD" w14:paraId="0F22CC19" w14:textId="77777777" w:rsidTr="00663AF1">
        <w:tc>
          <w:tcPr>
            <w:tcW w:w="5456" w:type="dxa"/>
          </w:tcPr>
          <w:p w14:paraId="2E04CE80" w14:textId="77777777" w:rsidR="00663AF1" w:rsidRPr="000A27CD" w:rsidRDefault="00663AF1" w:rsidP="000A27CD">
            <w:pPr>
              <w:pStyle w:val="Pa10"/>
              <w:jc w:val="both"/>
              <w:rPr>
                <w:rFonts w:ascii="Arial" w:eastAsia="Times New Roman" w:hAnsi="Arial" w:cs="Arial"/>
                <w:b/>
                <w:color w:val="000000"/>
              </w:rPr>
            </w:pPr>
          </w:p>
          <w:p w14:paraId="2A397253" w14:textId="067F0A0E" w:rsidR="000A27CD" w:rsidRPr="000A27CD" w:rsidRDefault="00B404BC" w:rsidP="000A27CD">
            <w:pPr>
              <w:pStyle w:val="Pa10"/>
              <w:jc w:val="both"/>
              <w:rPr>
                <w:rFonts w:ascii="Arial" w:eastAsia="Times New Roman" w:hAnsi="Arial" w:cs="Arial"/>
                <w:b/>
                <w:color w:val="000000"/>
              </w:rPr>
            </w:pPr>
            <w:r w:rsidRPr="000A27CD">
              <w:rPr>
                <w:rFonts w:ascii="Arial" w:eastAsia="Times New Roman" w:hAnsi="Arial" w:cs="Arial"/>
                <w:b/>
                <w:color w:val="000000"/>
              </w:rPr>
              <w:t>2</w:t>
            </w:r>
            <w:r w:rsidR="003C25BC" w:rsidRPr="000A27CD">
              <w:rPr>
                <w:rFonts w:ascii="Arial" w:eastAsia="Times New Roman" w:hAnsi="Arial" w:cs="Arial"/>
                <w:b/>
                <w:color w:val="000000"/>
              </w:rPr>
              <w:t xml:space="preserve">- </w:t>
            </w:r>
            <w:r w:rsidR="000A27CD" w:rsidRPr="000A27CD">
              <w:rPr>
                <w:rFonts w:ascii="Arial" w:eastAsia="Times New Roman" w:hAnsi="Arial" w:cs="Arial"/>
                <w:b/>
                <w:color w:val="000000"/>
              </w:rPr>
              <w:t xml:space="preserve">Herhangi bir kişinin resmî kimlik belgesine </w:t>
            </w:r>
            <w:r w:rsidR="00E55EE6">
              <w:rPr>
                <w:rFonts w:ascii="Arial" w:eastAsia="Times New Roman" w:hAnsi="Arial" w:cs="Arial"/>
                <w:b/>
                <w:color w:val="000000"/>
              </w:rPr>
              <w:t xml:space="preserve">bakarak o kişi hakkında aşağıda </w:t>
            </w:r>
            <w:r w:rsidR="000A27CD" w:rsidRPr="000A27CD">
              <w:rPr>
                <w:rFonts w:ascii="Arial" w:eastAsia="Times New Roman" w:hAnsi="Arial" w:cs="Arial"/>
                <w:b/>
                <w:color w:val="000000"/>
              </w:rPr>
              <w:t>verilen sorulardan hangisi cevaplanamaz?</w:t>
            </w:r>
          </w:p>
          <w:p w14:paraId="693D4920" w14:textId="77777777" w:rsidR="000A27CD" w:rsidRDefault="000A27CD" w:rsidP="000A27CD">
            <w:pPr>
              <w:pStyle w:val="Pa10"/>
              <w:jc w:val="both"/>
              <w:rPr>
                <w:rFonts w:ascii="Arial" w:eastAsia="Times New Roman" w:hAnsi="Arial" w:cs="Arial"/>
                <w:color w:val="000000"/>
              </w:rPr>
            </w:pPr>
          </w:p>
          <w:p w14:paraId="78E390C6" w14:textId="77777777" w:rsidR="000A27CD" w:rsidRPr="000A27CD" w:rsidRDefault="000A27CD" w:rsidP="000A27CD">
            <w:pPr>
              <w:pStyle w:val="Pa10"/>
              <w:jc w:val="both"/>
              <w:rPr>
                <w:rFonts w:ascii="Arial" w:eastAsia="Times New Roman" w:hAnsi="Arial" w:cs="Arial"/>
                <w:color w:val="000000"/>
              </w:rPr>
            </w:pPr>
            <w:r w:rsidRPr="000A27CD">
              <w:rPr>
                <w:rFonts w:ascii="Arial" w:eastAsia="Times New Roman" w:hAnsi="Arial" w:cs="Arial"/>
                <w:color w:val="000000"/>
              </w:rPr>
              <w:t>A) Kaç yaşındadır?</w:t>
            </w:r>
          </w:p>
          <w:p w14:paraId="4D35E5BA" w14:textId="77777777" w:rsidR="000A27CD" w:rsidRPr="000A27CD" w:rsidRDefault="000A27CD" w:rsidP="000A27CD">
            <w:pPr>
              <w:pStyle w:val="Pa10"/>
              <w:jc w:val="both"/>
              <w:rPr>
                <w:rFonts w:ascii="Arial" w:eastAsia="Times New Roman" w:hAnsi="Arial" w:cs="Arial"/>
                <w:color w:val="000000"/>
              </w:rPr>
            </w:pPr>
            <w:r w:rsidRPr="000A27CD">
              <w:rPr>
                <w:rFonts w:ascii="Arial" w:eastAsia="Times New Roman" w:hAnsi="Arial" w:cs="Arial"/>
                <w:color w:val="000000"/>
              </w:rPr>
              <w:t>B) Babasının adı nedir?</w:t>
            </w:r>
          </w:p>
          <w:p w14:paraId="27BAFCB2" w14:textId="77777777" w:rsidR="000A27CD" w:rsidRPr="000A27CD" w:rsidRDefault="000A27CD" w:rsidP="000A27CD">
            <w:pPr>
              <w:pStyle w:val="Pa10"/>
              <w:jc w:val="both"/>
              <w:rPr>
                <w:rFonts w:ascii="Arial" w:eastAsia="Times New Roman" w:hAnsi="Arial" w:cs="Arial"/>
                <w:color w:val="000000"/>
              </w:rPr>
            </w:pPr>
            <w:r w:rsidRPr="000A27CD">
              <w:rPr>
                <w:rFonts w:ascii="Arial" w:eastAsia="Times New Roman" w:hAnsi="Arial" w:cs="Arial"/>
                <w:color w:val="000000"/>
              </w:rPr>
              <w:t>C) Vatandaşlık numarası nedir?</w:t>
            </w:r>
          </w:p>
          <w:p w14:paraId="2FD5CF0E" w14:textId="471A2EFA" w:rsidR="00231AC6" w:rsidRPr="000A27CD" w:rsidRDefault="000A27CD" w:rsidP="000A27CD">
            <w:pPr>
              <w:spacing w:line="240" w:lineRule="auto"/>
              <w:ind w:right="-852"/>
              <w:rPr>
                <w:rFonts w:ascii="Arial" w:eastAsia="Times New Roman" w:hAnsi="Arial" w:cs="Arial"/>
                <w:noProof w:val="0"/>
                <w:color w:val="000000"/>
                <w:sz w:val="24"/>
                <w:szCs w:val="24"/>
              </w:rPr>
            </w:pPr>
            <w:r w:rsidRPr="00E55EE6">
              <w:rPr>
                <w:rFonts w:ascii="Arial" w:eastAsia="Times New Roman" w:hAnsi="Arial" w:cs="Arial"/>
                <w:color w:val="000000"/>
                <w:sz w:val="24"/>
              </w:rPr>
              <w:t>D) Kardeşinin adı nedir?</w:t>
            </w:r>
          </w:p>
        </w:tc>
        <w:tc>
          <w:tcPr>
            <w:tcW w:w="5199" w:type="dxa"/>
          </w:tcPr>
          <w:p w14:paraId="140B20D6" w14:textId="77777777" w:rsidR="00663AF1" w:rsidRPr="000A27CD" w:rsidRDefault="00663AF1" w:rsidP="000A27CD">
            <w:pPr>
              <w:pStyle w:val="Pa10"/>
              <w:jc w:val="both"/>
              <w:rPr>
                <w:rFonts w:ascii="Arial" w:eastAsia="Times New Roman" w:hAnsi="Arial" w:cs="Arial"/>
                <w:b/>
                <w:color w:val="000000"/>
              </w:rPr>
            </w:pPr>
          </w:p>
          <w:p w14:paraId="31B820AB" w14:textId="7C32BBB7" w:rsidR="008F46A6" w:rsidRPr="000A27CD" w:rsidRDefault="00B404BC" w:rsidP="000A27CD">
            <w:pPr>
              <w:pStyle w:val="Pa10"/>
              <w:jc w:val="both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0A27CD">
              <w:rPr>
                <w:rFonts w:ascii="Arial" w:eastAsia="Times New Roman" w:hAnsi="Arial" w:cs="Arial"/>
                <w:b/>
                <w:bCs/>
                <w:color w:val="000000"/>
              </w:rPr>
              <w:t>7</w:t>
            </w:r>
            <w:r w:rsidR="008F46A6" w:rsidRPr="000A27C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-Aşağıdakilerden hangisi yön bulmak için kullanılan yöntemlerden değildir? </w:t>
            </w:r>
            <w:r w:rsidRPr="000A27C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  <w:p w14:paraId="597AD277" w14:textId="77777777" w:rsidR="008F46A6" w:rsidRPr="000A27CD" w:rsidRDefault="008F46A6" w:rsidP="000A27CD">
            <w:pPr>
              <w:pStyle w:val="Default"/>
              <w:rPr>
                <w:rFonts w:ascii="Arial" w:hAnsi="Arial" w:cs="Arial"/>
              </w:rPr>
            </w:pPr>
          </w:p>
          <w:p w14:paraId="0375F088" w14:textId="5F59D649" w:rsidR="008F46A6" w:rsidRPr="000A27CD" w:rsidRDefault="008F46A6" w:rsidP="000A27CD">
            <w:pPr>
              <w:pStyle w:val="Pa10"/>
              <w:jc w:val="both"/>
              <w:rPr>
                <w:rFonts w:ascii="Arial" w:eastAsia="Times New Roman" w:hAnsi="Arial" w:cs="Arial"/>
                <w:color w:val="000000"/>
              </w:rPr>
            </w:pPr>
            <w:r w:rsidRPr="000A27CD">
              <w:rPr>
                <w:rFonts w:ascii="Arial" w:eastAsia="Times New Roman" w:hAnsi="Arial" w:cs="Arial"/>
                <w:color w:val="000000"/>
              </w:rPr>
              <w:t>A) GPS cihazı kullanmak</w:t>
            </w:r>
          </w:p>
          <w:p w14:paraId="38A3E765" w14:textId="484377DB" w:rsidR="008F46A6" w:rsidRPr="000A27CD" w:rsidRDefault="008F46A6" w:rsidP="000A27CD">
            <w:pPr>
              <w:pStyle w:val="Pa10"/>
              <w:jc w:val="both"/>
              <w:rPr>
                <w:rFonts w:ascii="Arial" w:eastAsia="Times New Roman" w:hAnsi="Arial" w:cs="Arial"/>
                <w:color w:val="000000"/>
              </w:rPr>
            </w:pPr>
            <w:r w:rsidRPr="000A27CD">
              <w:rPr>
                <w:rFonts w:ascii="Arial" w:eastAsia="Times New Roman" w:hAnsi="Arial" w:cs="Arial"/>
                <w:color w:val="000000"/>
              </w:rPr>
              <w:t>B) Bulutlara bakmak</w:t>
            </w:r>
          </w:p>
          <w:p w14:paraId="6EE95E56" w14:textId="09D4EAE1" w:rsidR="008F46A6" w:rsidRPr="000A27CD" w:rsidRDefault="008F46A6" w:rsidP="000A27CD">
            <w:pPr>
              <w:pStyle w:val="Pa10"/>
              <w:jc w:val="both"/>
              <w:rPr>
                <w:rFonts w:ascii="Arial" w:eastAsia="Times New Roman" w:hAnsi="Arial" w:cs="Arial"/>
                <w:color w:val="000000"/>
              </w:rPr>
            </w:pPr>
            <w:r w:rsidRPr="000A27CD">
              <w:rPr>
                <w:rFonts w:ascii="Arial" w:eastAsia="Times New Roman" w:hAnsi="Arial" w:cs="Arial"/>
                <w:color w:val="000000"/>
              </w:rPr>
              <w:t xml:space="preserve">C) Gölgeden yararlanmak </w:t>
            </w:r>
          </w:p>
          <w:p w14:paraId="741819D2" w14:textId="02F0E762" w:rsidR="00231AC6" w:rsidRPr="000A27CD" w:rsidRDefault="008F46A6" w:rsidP="000A27CD">
            <w:pPr>
              <w:pStyle w:val="Pa10"/>
              <w:jc w:val="both"/>
              <w:rPr>
                <w:rFonts w:ascii="Arial" w:eastAsia="Times New Roman" w:hAnsi="Arial" w:cs="Arial"/>
                <w:color w:val="000000"/>
              </w:rPr>
            </w:pPr>
            <w:r w:rsidRPr="000A27CD">
              <w:rPr>
                <w:rFonts w:ascii="Arial" w:eastAsia="Times New Roman" w:hAnsi="Arial" w:cs="Arial"/>
                <w:color w:val="000000"/>
              </w:rPr>
              <w:t>D) Kutup Yıldızı’na bakmak</w:t>
            </w:r>
          </w:p>
          <w:p w14:paraId="7D99C4E0" w14:textId="09F76CDD" w:rsidR="00663AF1" w:rsidRPr="000A27CD" w:rsidRDefault="00663AF1" w:rsidP="000A27CD">
            <w:pPr>
              <w:spacing w:after="0" w:line="360" w:lineRule="auto"/>
              <w:rPr>
                <w:rFonts w:ascii="Arial" w:eastAsia="Times New Roman" w:hAnsi="Arial" w:cs="Arial"/>
                <w:noProof w:val="0"/>
                <w:color w:val="000000"/>
                <w:sz w:val="24"/>
                <w:szCs w:val="24"/>
              </w:rPr>
            </w:pPr>
          </w:p>
        </w:tc>
      </w:tr>
      <w:tr w:rsidR="00231AC6" w:rsidRPr="000A27CD" w14:paraId="5EFE3148" w14:textId="77777777" w:rsidTr="00663AF1">
        <w:tc>
          <w:tcPr>
            <w:tcW w:w="5456" w:type="dxa"/>
          </w:tcPr>
          <w:p w14:paraId="10CEDC33" w14:textId="77777777" w:rsidR="00663AF1" w:rsidRPr="000A27CD" w:rsidRDefault="00663AF1" w:rsidP="000A27CD">
            <w:pPr>
              <w:pStyle w:val="Pa10"/>
              <w:jc w:val="both"/>
              <w:rPr>
                <w:rFonts w:ascii="Arial" w:eastAsia="Times New Roman" w:hAnsi="Arial" w:cs="Arial"/>
                <w:b/>
                <w:color w:val="000000"/>
              </w:rPr>
            </w:pPr>
          </w:p>
          <w:p w14:paraId="4896AEA0" w14:textId="77777777" w:rsidR="00F56408" w:rsidRPr="000A27CD" w:rsidRDefault="00B404BC" w:rsidP="00F56408">
            <w:pPr>
              <w:autoSpaceDE w:val="0"/>
              <w:autoSpaceDN w:val="0"/>
              <w:adjustRightInd w:val="0"/>
              <w:spacing w:after="0" w:line="261" w:lineRule="atLeast"/>
              <w:rPr>
                <w:rFonts w:ascii="Arial" w:eastAsia="Times New Roman" w:hAnsi="Arial" w:cs="Arial"/>
                <w:b/>
                <w:noProof w:val="0"/>
                <w:color w:val="000000"/>
                <w:sz w:val="24"/>
                <w:szCs w:val="24"/>
              </w:rPr>
            </w:pPr>
            <w:r w:rsidRPr="000A27C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3</w:t>
            </w:r>
            <w:r w:rsidR="009678DC" w:rsidRPr="000A27C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-</w:t>
            </w:r>
            <w:r w:rsidR="00F56408">
              <w:rPr>
                <w:rFonts w:ascii="Arial" w:eastAsia="Times New Roman" w:hAnsi="Arial" w:cs="Arial"/>
                <w:b/>
                <w:color w:val="000000"/>
              </w:rPr>
              <w:t xml:space="preserve"> </w:t>
            </w:r>
            <w:r w:rsidR="00F56408" w:rsidRPr="000A27CD">
              <w:rPr>
                <w:rFonts w:ascii="Arial" w:eastAsia="Times New Roman" w:hAnsi="Arial" w:cs="Arial"/>
                <w:b/>
                <w:noProof w:val="0"/>
                <w:color w:val="000000"/>
                <w:sz w:val="24"/>
                <w:szCs w:val="24"/>
              </w:rPr>
              <w:t xml:space="preserve">Buluş yapma sürecinde izlenecek aşamaların ilk basamağı aşağıdakilerden hangisi olmalıdır? </w:t>
            </w:r>
            <w:r w:rsidR="00F56408" w:rsidRPr="000A27C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57B610B5" w14:textId="77777777" w:rsidR="00F56408" w:rsidRPr="000A27CD" w:rsidRDefault="00F56408" w:rsidP="00F56408">
            <w:pPr>
              <w:autoSpaceDE w:val="0"/>
              <w:autoSpaceDN w:val="0"/>
              <w:adjustRightInd w:val="0"/>
              <w:spacing w:after="0" w:line="261" w:lineRule="atLeast"/>
              <w:rPr>
                <w:rFonts w:ascii="Arial" w:eastAsia="Times New Roman" w:hAnsi="Arial" w:cs="Arial"/>
                <w:noProof w:val="0"/>
                <w:color w:val="000000"/>
                <w:sz w:val="24"/>
                <w:szCs w:val="24"/>
              </w:rPr>
            </w:pPr>
          </w:p>
          <w:p w14:paraId="7EABCEC2" w14:textId="77777777" w:rsidR="00F56408" w:rsidRPr="000A27CD" w:rsidRDefault="00F56408" w:rsidP="00F56408">
            <w:pPr>
              <w:autoSpaceDE w:val="0"/>
              <w:autoSpaceDN w:val="0"/>
              <w:adjustRightInd w:val="0"/>
              <w:spacing w:after="0" w:line="261" w:lineRule="atLeast"/>
              <w:rPr>
                <w:rFonts w:ascii="Arial" w:eastAsia="Times New Roman" w:hAnsi="Arial" w:cs="Arial"/>
                <w:noProof w:val="0"/>
                <w:color w:val="000000"/>
                <w:sz w:val="24"/>
                <w:szCs w:val="24"/>
              </w:rPr>
            </w:pPr>
            <w:r w:rsidRPr="000A27CD">
              <w:rPr>
                <w:rFonts w:ascii="Arial" w:eastAsia="Times New Roman" w:hAnsi="Arial" w:cs="Arial"/>
                <w:noProof w:val="0"/>
                <w:color w:val="000000"/>
                <w:sz w:val="24"/>
                <w:szCs w:val="24"/>
              </w:rPr>
              <w:t xml:space="preserve">A) Fikir üretmek </w:t>
            </w:r>
          </w:p>
          <w:p w14:paraId="2027F4F8" w14:textId="77777777" w:rsidR="00F56408" w:rsidRPr="000A27CD" w:rsidRDefault="00F56408" w:rsidP="00F56408">
            <w:pPr>
              <w:autoSpaceDE w:val="0"/>
              <w:autoSpaceDN w:val="0"/>
              <w:adjustRightInd w:val="0"/>
              <w:spacing w:after="0" w:line="261" w:lineRule="atLeast"/>
              <w:rPr>
                <w:rFonts w:ascii="Arial" w:eastAsia="Times New Roman" w:hAnsi="Arial" w:cs="Arial"/>
                <w:noProof w:val="0"/>
                <w:color w:val="000000"/>
                <w:sz w:val="24"/>
                <w:szCs w:val="24"/>
              </w:rPr>
            </w:pPr>
            <w:r w:rsidRPr="000A27CD">
              <w:rPr>
                <w:rFonts w:ascii="Arial" w:eastAsia="Times New Roman" w:hAnsi="Arial" w:cs="Arial"/>
                <w:noProof w:val="0"/>
                <w:color w:val="000000"/>
                <w:sz w:val="24"/>
                <w:szCs w:val="24"/>
              </w:rPr>
              <w:t xml:space="preserve">B) İhtiyacı belirlemek </w:t>
            </w:r>
          </w:p>
          <w:p w14:paraId="37ED97C0" w14:textId="77777777" w:rsidR="00F56408" w:rsidRPr="000A27CD" w:rsidRDefault="00F56408" w:rsidP="00F56408">
            <w:pPr>
              <w:autoSpaceDE w:val="0"/>
              <w:autoSpaceDN w:val="0"/>
              <w:adjustRightInd w:val="0"/>
              <w:spacing w:after="0" w:line="261" w:lineRule="atLeast"/>
              <w:rPr>
                <w:rFonts w:ascii="Arial" w:eastAsia="Times New Roman" w:hAnsi="Arial" w:cs="Arial"/>
                <w:noProof w:val="0"/>
                <w:color w:val="000000"/>
                <w:sz w:val="24"/>
                <w:szCs w:val="24"/>
              </w:rPr>
            </w:pPr>
            <w:r w:rsidRPr="000A27CD">
              <w:rPr>
                <w:rFonts w:ascii="Arial" w:eastAsia="Times New Roman" w:hAnsi="Arial" w:cs="Arial"/>
                <w:noProof w:val="0"/>
                <w:color w:val="000000"/>
                <w:sz w:val="24"/>
                <w:szCs w:val="24"/>
              </w:rPr>
              <w:t xml:space="preserve">C) Tasarım yapmak </w:t>
            </w:r>
          </w:p>
          <w:p w14:paraId="44FCA556" w14:textId="30E3696F" w:rsidR="00F56408" w:rsidRPr="000A27CD" w:rsidRDefault="00F56408" w:rsidP="00F56408">
            <w:pPr>
              <w:pStyle w:val="Pa10"/>
              <w:jc w:val="both"/>
              <w:rPr>
                <w:rFonts w:ascii="Arial" w:eastAsia="Times New Roman" w:hAnsi="Arial" w:cs="Arial"/>
                <w:color w:val="000000"/>
              </w:rPr>
            </w:pPr>
            <w:r w:rsidRPr="000A27CD">
              <w:rPr>
                <w:rFonts w:ascii="Arial" w:eastAsia="Times New Roman" w:hAnsi="Arial" w:cs="Arial"/>
                <w:color w:val="000000"/>
              </w:rPr>
              <w:t>D) Reklam yapmak</w:t>
            </w:r>
          </w:p>
          <w:p w14:paraId="617E66F3" w14:textId="55229346" w:rsidR="00231AC6" w:rsidRPr="000A27CD" w:rsidRDefault="00231AC6" w:rsidP="000A27CD">
            <w:pPr>
              <w:pStyle w:val="Pa10"/>
              <w:jc w:val="both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199" w:type="dxa"/>
          </w:tcPr>
          <w:p w14:paraId="065A6066" w14:textId="77777777" w:rsidR="00663AF1" w:rsidRPr="000A27CD" w:rsidRDefault="00663AF1" w:rsidP="000A27CD">
            <w:pPr>
              <w:pStyle w:val="Pa10"/>
              <w:jc w:val="both"/>
              <w:rPr>
                <w:rFonts w:ascii="Arial" w:eastAsia="Times New Roman" w:hAnsi="Arial" w:cs="Arial"/>
                <w:b/>
                <w:color w:val="000000"/>
              </w:rPr>
            </w:pPr>
          </w:p>
          <w:p w14:paraId="285AC070" w14:textId="31EA944D" w:rsidR="00F56408" w:rsidRPr="00F56408" w:rsidRDefault="00B404BC" w:rsidP="00F56408">
            <w:pPr>
              <w:pStyle w:val="Pa10"/>
              <w:jc w:val="both"/>
              <w:rPr>
                <w:rFonts w:ascii="Arial" w:eastAsia="Times New Roman" w:hAnsi="Arial" w:cs="Arial"/>
                <w:b/>
                <w:color w:val="000000"/>
              </w:rPr>
            </w:pPr>
            <w:r w:rsidRPr="000A27CD">
              <w:rPr>
                <w:rFonts w:ascii="Arial" w:eastAsia="Times New Roman" w:hAnsi="Arial" w:cs="Arial"/>
                <w:b/>
                <w:color w:val="000000"/>
              </w:rPr>
              <w:t>8</w:t>
            </w:r>
            <w:r w:rsidR="003C25BC" w:rsidRPr="000A27CD">
              <w:rPr>
                <w:rFonts w:ascii="Arial" w:eastAsia="Times New Roman" w:hAnsi="Arial" w:cs="Arial"/>
                <w:b/>
                <w:color w:val="000000"/>
              </w:rPr>
              <w:t xml:space="preserve">- </w:t>
            </w:r>
            <w:r w:rsidR="00F56408" w:rsidRPr="00F56408">
              <w:rPr>
                <w:rFonts w:ascii="Arial" w:eastAsia="Times New Roman" w:hAnsi="Arial" w:cs="Arial"/>
                <w:b/>
                <w:color w:val="000000"/>
              </w:rPr>
              <w:t>Aşağıda</w:t>
            </w:r>
            <w:r w:rsidR="00F56408" w:rsidRPr="00F56408">
              <w:rPr>
                <w:rFonts w:ascii="Arial" w:eastAsia="Times New Roman" w:hAnsi="Arial" w:cs="Arial"/>
                <w:b/>
                <w:color w:val="000000"/>
              </w:rPr>
              <w:softHyphen/>
            </w:r>
            <w:r w:rsidR="00F56408">
              <w:rPr>
                <w:rFonts w:ascii="Arial" w:eastAsia="Times New Roman" w:hAnsi="Arial" w:cs="Arial"/>
                <w:b/>
                <w:color w:val="000000"/>
              </w:rPr>
              <w:t xml:space="preserve"> </w:t>
            </w:r>
            <w:r w:rsidR="00F56408" w:rsidRPr="00F56408">
              <w:rPr>
                <w:rFonts w:ascii="Arial" w:eastAsia="Times New Roman" w:hAnsi="Arial" w:cs="Arial"/>
                <w:b/>
                <w:color w:val="000000"/>
              </w:rPr>
              <w:t>bazı</w:t>
            </w:r>
            <w:r w:rsidR="00F56408" w:rsidRPr="00F56408">
              <w:rPr>
                <w:rFonts w:ascii="Arial" w:eastAsia="Times New Roman" w:hAnsi="Arial" w:cs="Arial"/>
                <w:b/>
                <w:color w:val="000000"/>
              </w:rPr>
              <w:softHyphen/>
            </w:r>
            <w:r w:rsidR="00F56408">
              <w:rPr>
                <w:rFonts w:ascii="Arial" w:eastAsia="Times New Roman" w:hAnsi="Arial" w:cs="Arial"/>
                <w:b/>
                <w:color w:val="000000"/>
              </w:rPr>
              <w:t xml:space="preserve"> </w:t>
            </w:r>
            <w:r w:rsidR="00F56408" w:rsidRPr="00F56408">
              <w:rPr>
                <w:rFonts w:ascii="Arial" w:eastAsia="Times New Roman" w:hAnsi="Arial" w:cs="Arial"/>
                <w:b/>
                <w:color w:val="000000"/>
              </w:rPr>
              <w:t>meslekler</w:t>
            </w:r>
            <w:r w:rsidR="00F56408">
              <w:rPr>
                <w:rFonts w:ascii="Arial" w:eastAsia="Times New Roman" w:hAnsi="Arial" w:cs="Arial"/>
                <w:b/>
                <w:color w:val="000000"/>
              </w:rPr>
              <w:t xml:space="preserve"> </w:t>
            </w:r>
            <w:r w:rsidR="00F56408" w:rsidRPr="00F56408">
              <w:rPr>
                <w:rFonts w:ascii="Arial" w:eastAsia="Times New Roman" w:hAnsi="Arial" w:cs="Arial"/>
                <w:b/>
                <w:color w:val="000000"/>
              </w:rPr>
              <w:softHyphen/>
              <w:t>ile</w:t>
            </w:r>
            <w:r w:rsidR="00F56408" w:rsidRPr="00F56408">
              <w:rPr>
                <w:rFonts w:ascii="Arial" w:eastAsia="Times New Roman" w:hAnsi="Arial" w:cs="Arial"/>
                <w:b/>
                <w:color w:val="000000"/>
              </w:rPr>
              <w:softHyphen/>
            </w:r>
            <w:r w:rsidR="00F56408">
              <w:rPr>
                <w:rFonts w:ascii="Arial" w:eastAsia="Times New Roman" w:hAnsi="Arial" w:cs="Arial"/>
                <w:b/>
                <w:color w:val="000000"/>
              </w:rPr>
              <w:t xml:space="preserve"> </w:t>
            </w:r>
            <w:r w:rsidR="00F56408" w:rsidRPr="00F56408">
              <w:rPr>
                <w:rFonts w:ascii="Arial" w:eastAsia="Times New Roman" w:hAnsi="Arial" w:cs="Arial"/>
                <w:b/>
                <w:color w:val="000000"/>
              </w:rPr>
              <w:t>bu</w:t>
            </w:r>
            <w:r w:rsidR="00F56408" w:rsidRPr="00F56408">
              <w:rPr>
                <w:rFonts w:ascii="Arial" w:eastAsia="Times New Roman" w:hAnsi="Arial" w:cs="Arial"/>
                <w:b/>
                <w:color w:val="000000"/>
              </w:rPr>
              <w:softHyphen/>
            </w:r>
            <w:r w:rsidR="00F56408">
              <w:rPr>
                <w:rFonts w:ascii="Arial" w:eastAsia="Times New Roman" w:hAnsi="Arial" w:cs="Arial"/>
                <w:b/>
                <w:color w:val="000000"/>
              </w:rPr>
              <w:t xml:space="preserve"> mesleklerin </w:t>
            </w:r>
            <w:r w:rsidR="00F56408" w:rsidRPr="00F56408">
              <w:rPr>
                <w:rFonts w:ascii="Arial" w:eastAsia="Times New Roman" w:hAnsi="Arial" w:cs="Arial"/>
                <w:b/>
                <w:color w:val="000000"/>
              </w:rPr>
              <w:t>yaygın</w:t>
            </w:r>
            <w:r w:rsidR="00F56408" w:rsidRPr="00F56408">
              <w:rPr>
                <w:rFonts w:ascii="Arial" w:eastAsia="Times New Roman" w:hAnsi="Arial" w:cs="Arial"/>
                <w:b/>
                <w:color w:val="000000"/>
              </w:rPr>
              <w:softHyphen/>
            </w:r>
            <w:r w:rsidR="00F56408">
              <w:rPr>
                <w:rFonts w:ascii="Arial" w:eastAsia="Times New Roman" w:hAnsi="Arial" w:cs="Arial"/>
                <w:b/>
                <w:color w:val="000000"/>
              </w:rPr>
              <w:t xml:space="preserve"> </w:t>
            </w:r>
            <w:r w:rsidR="00F56408" w:rsidRPr="00F56408">
              <w:rPr>
                <w:rFonts w:ascii="Arial" w:eastAsia="Times New Roman" w:hAnsi="Arial" w:cs="Arial"/>
                <w:b/>
                <w:color w:val="000000"/>
              </w:rPr>
              <w:t>olarak</w:t>
            </w:r>
            <w:r w:rsidR="00F56408" w:rsidRPr="00F56408">
              <w:rPr>
                <w:rFonts w:ascii="Arial" w:eastAsia="Times New Roman" w:hAnsi="Arial" w:cs="Arial"/>
                <w:b/>
                <w:color w:val="000000"/>
              </w:rPr>
              <w:softHyphen/>
            </w:r>
            <w:r w:rsidR="00F56408">
              <w:rPr>
                <w:rFonts w:ascii="Arial" w:eastAsia="Times New Roman" w:hAnsi="Arial" w:cs="Arial"/>
                <w:b/>
                <w:color w:val="000000"/>
              </w:rPr>
              <w:t xml:space="preserve"> </w:t>
            </w:r>
            <w:r w:rsidR="00F56408" w:rsidRPr="00F56408">
              <w:rPr>
                <w:rFonts w:ascii="Arial" w:eastAsia="Times New Roman" w:hAnsi="Arial" w:cs="Arial"/>
                <w:b/>
                <w:color w:val="000000"/>
              </w:rPr>
              <w:t>yapıldığı</w:t>
            </w:r>
            <w:r w:rsidR="00F56408">
              <w:rPr>
                <w:rFonts w:ascii="Arial" w:eastAsia="Times New Roman" w:hAnsi="Arial" w:cs="Arial"/>
                <w:b/>
                <w:color w:val="000000"/>
              </w:rPr>
              <w:t xml:space="preserve"> </w:t>
            </w:r>
            <w:r w:rsidR="00F56408" w:rsidRPr="00F56408">
              <w:rPr>
                <w:rFonts w:ascii="Arial" w:eastAsia="Times New Roman" w:hAnsi="Arial" w:cs="Arial"/>
                <w:b/>
                <w:color w:val="000000"/>
              </w:rPr>
              <w:softHyphen/>
              <w:t>yerler</w:t>
            </w:r>
            <w:r w:rsidR="00F56408" w:rsidRPr="00F56408">
              <w:rPr>
                <w:rFonts w:ascii="Arial" w:eastAsia="Times New Roman" w:hAnsi="Arial" w:cs="Arial"/>
                <w:b/>
                <w:color w:val="000000"/>
              </w:rPr>
              <w:softHyphen/>
            </w:r>
            <w:r w:rsidR="00F56408">
              <w:rPr>
                <w:rFonts w:ascii="Arial" w:eastAsia="Times New Roman" w:hAnsi="Arial" w:cs="Arial"/>
                <w:b/>
                <w:color w:val="000000"/>
              </w:rPr>
              <w:t xml:space="preserve"> </w:t>
            </w:r>
            <w:proofErr w:type="gramStart"/>
            <w:r w:rsidR="00F56408" w:rsidRPr="00F56408">
              <w:rPr>
                <w:rFonts w:ascii="Arial" w:eastAsia="Times New Roman" w:hAnsi="Arial" w:cs="Arial"/>
                <w:b/>
                <w:color w:val="000000"/>
              </w:rPr>
              <w:t>verilmiştir.</w:t>
            </w:r>
            <w:r w:rsidR="00F56408" w:rsidRPr="00F56408">
              <w:rPr>
                <w:rFonts w:ascii="Arial" w:eastAsia="Times New Roman" w:hAnsi="Arial" w:cs="Arial"/>
                <w:b/>
                <w:color w:val="000000"/>
              </w:rPr>
              <w:softHyphen/>
            </w:r>
            <w:proofErr w:type="gramEnd"/>
            <w:r w:rsidR="00F56408">
              <w:rPr>
                <w:rFonts w:ascii="Arial" w:eastAsia="Times New Roman" w:hAnsi="Arial" w:cs="Arial"/>
                <w:b/>
                <w:color w:val="000000"/>
              </w:rPr>
              <w:t xml:space="preserve"> Bu </w:t>
            </w:r>
            <w:r w:rsidR="00F56408" w:rsidRPr="00F56408">
              <w:rPr>
                <w:rFonts w:ascii="Arial" w:eastAsia="Times New Roman" w:hAnsi="Arial" w:cs="Arial"/>
                <w:b/>
                <w:color w:val="000000"/>
              </w:rPr>
              <w:t>eşleştirmelerden</w:t>
            </w:r>
            <w:r w:rsidR="00F56408" w:rsidRPr="00F56408">
              <w:rPr>
                <w:rFonts w:ascii="Arial" w:eastAsia="Times New Roman" w:hAnsi="Arial" w:cs="Arial"/>
                <w:b/>
                <w:color w:val="000000"/>
              </w:rPr>
              <w:softHyphen/>
            </w:r>
            <w:r w:rsidR="00F56408">
              <w:rPr>
                <w:rFonts w:ascii="Arial" w:eastAsia="Times New Roman" w:hAnsi="Arial" w:cs="Arial"/>
                <w:b/>
                <w:color w:val="000000"/>
              </w:rPr>
              <w:t xml:space="preserve"> </w:t>
            </w:r>
            <w:r w:rsidR="00F56408" w:rsidRPr="00F56408">
              <w:rPr>
                <w:rFonts w:ascii="Arial" w:eastAsia="Times New Roman" w:hAnsi="Arial" w:cs="Arial"/>
                <w:b/>
                <w:color w:val="000000"/>
              </w:rPr>
              <w:t>hangisi</w:t>
            </w:r>
            <w:r w:rsidR="00F56408">
              <w:rPr>
                <w:rFonts w:ascii="Arial" w:eastAsia="Times New Roman" w:hAnsi="Arial" w:cs="Arial"/>
                <w:b/>
                <w:color w:val="000000"/>
              </w:rPr>
              <w:t xml:space="preserve"> </w:t>
            </w:r>
            <w:r w:rsidR="00F56408" w:rsidRPr="00F56408">
              <w:rPr>
                <w:rFonts w:ascii="Arial" w:eastAsia="Times New Roman" w:hAnsi="Arial" w:cs="Arial"/>
                <w:b/>
                <w:color w:val="000000"/>
              </w:rPr>
              <w:softHyphen/>
              <w:t>yanlıştır?</w:t>
            </w:r>
          </w:p>
          <w:p w14:paraId="49405351" w14:textId="2D95DA1E" w:rsidR="00F56408" w:rsidRPr="000A27CD" w:rsidRDefault="00F56408" w:rsidP="00F56408">
            <w:pPr>
              <w:pStyle w:val="Pa10"/>
              <w:jc w:val="both"/>
              <w:rPr>
                <w:rFonts w:ascii="Arial" w:eastAsia="Times New Roman" w:hAnsi="Arial" w:cs="Arial"/>
                <w:color w:val="000000"/>
              </w:rPr>
            </w:pPr>
          </w:p>
          <w:p w14:paraId="3496541F" w14:textId="29127C3F" w:rsidR="00F56408" w:rsidRPr="00F56408" w:rsidRDefault="00F56408" w:rsidP="00F56408">
            <w:pPr>
              <w:pStyle w:val="Pa10"/>
              <w:jc w:val="both"/>
              <w:rPr>
                <w:rFonts w:ascii="Arial" w:eastAsia="Times New Roman" w:hAnsi="Arial" w:cs="Arial"/>
                <w:color w:val="000000"/>
              </w:rPr>
            </w:pPr>
            <w:r w:rsidRPr="00F56408">
              <w:rPr>
                <w:rFonts w:ascii="Arial" w:eastAsia="Times New Roman" w:hAnsi="Arial" w:cs="Arial"/>
                <w:color w:val="000000"/>
              </w:rPr>
              <w:t xml:space="preserve">A) </w:t>
            </w:r>
            <w:r w:rsidRPr="00F56408">
              <w:rPr>
                <w:rFonts w:ascii="Arial" w:eastAsia="Times New Roman" w:hAnsi="Arial" w:cs="Arial"/>
                <w:color w:val="000000"/>
              </w:rPr>
              <w:softHyphen/>
            </w:r>
            <w:proofErr w:type="gramStart"/>
            <w:r w:rsidRPr="00F56408">
              <w:rPr>
                <w:rFonts w:ascii="Arial" w:eastAsia="Times New Roman" w:hAnsi="Arial" w:cs="Arial"/>
                <w:color w:val="000000"/>
              </w:rPr>
              <w:t>Hayvancılık -</w:t>
            </w:r>
            <w:proofErr w:type="gramEnd"/>
            <w:r w:rsidRPr="00F56408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F56408">
              <w:rPr>
                <w:rFonts w:ascii="Arial" w:eastAsia="Times New Roman" w:hAnsi="Arial" w:cs="Arial"/>
                <w:color w:val="000000"/>
              </w:rPr>
              <w:softHyphen/>
            </w:r>
            <w:r w:rsidRPr="00F56408">
              <w:rPr>
                <w:rFonts w:ascii="Arial" w:eastAsia="Times New Roman" w:hAnsi="Arial" w:cs="Arial"/>
                <w:color w:val="000000"/>
              </w:rPr>
              <w:softHyphen/>
            </w:r>
            <w:r w:rsidRPr="00F56408">
              <w:rPr>
                <w:rFonts w:ascii="Arial" w:eastAsia="Times New Roman" w:hAnsi="Arial" w:cs="Arial"/>
                <w:color w:val="000000"/>
              </w:rPr>
              <w:softHyphen/>
              <w:t>İzmit</w:t>
            </w:r>
            <w:r w:rsidRPr="00F56408">
              <w:rPr>
                <w:rFonts w:ascii="Arial" w:eastAsia="Times New Roman" w:hAnsi="Arial" w:cs="Arial"/>
                <w:color w:val="000000"/>
              </w:rPr>
              <w:softHyphen/>
              <w:t xml:space="preserve"> </w:t>
            </w:r>
            <w:r w:rsidRPr="00F56408">
              <w:rPr>
                <w:rFonts w:ascii="Arial" w:eastAsia="Times New Roman" w:hAnsi="Arial" w:cs="Arial"/>
                <w:color w:val="000000"/>
              </w:rPr>
              <w:softHyphen/>
              <w:t xml:space="preserve"> </w:t>
            </w:r>
          </w:p>
          <w:p w14:paraId="7BCD688E" w14:textId="2003D138" w:rsidR="00F56408" w:rsidRPr="00F56408" w:rsidRDefault="00F56408" w:rsidP="00F56408">
            <w:pPr>
              <w:pStyle w:val="Pa10"/>
              <w:jc w:val="both"/>
              <w:rPr>
                <w:rFonts w:ascii="Arial" w:eastAsia="Times New Roman" w:hAnsi="Arial" w:cs="Arial"/>
                <w:color w:val="000000"/>
              </w:rPr>
            </w:pPr>
            <w:r w:rsidRPr="00F56408">
              <w:rPr>
                <w:rFonts w:ascii="Arial" w:eastAsia="Times New Roman" w:hAnsi="Arial" w:cs="Arial"/>
                <w:color w:val="000000"/>
              </w:rPr>
              <w:t xml:space="preserve">B) </w:t>
            </w:r>
            <w:r w:rsidRPr="00F56408">
              <w:rPr>
                <w:rFonts w:ascii="Arial" w:eastAsia="Times New Roman" w:hAnsi="Arial" w:cs="Arial"/>
                <w:color w:val="000000"/>
              </w:rPr>
              <w:softHyphen/>
            </w:r>
            <w:r w:rsidRPr="00F56408">
              <w:rPr>
                <w:rFonts w:ascii="Arial" w:eastAsia="Times New Roman" w:hAnsi="Arial" w:cs="Arial"/>
                <w:color w:val="000000"/>
              </w:rPr>
              <w:softHyphen/>
            </w:r>
            <w:proofErr w:type="gramStart"/>
            <w:r w:rsidRPr="00F56408">
              <w:rPr>
                <w:rFonts w:ascii="Arial" w:eastAsia="Times New Roman" w:hAnsi="Arial" w:cs="Arial"/>
                <w:color w:val="000000"/>
              </w:rPr>
              <w:t>Madencilik -</w:t>
            </w:r>
            <w:proofErr w:type="gramEnd"/>
            <w:r w:rsidRPr="00F56408">
              <w:rPr>
                <w:rFonts w:ascii="Arial" w:eastAsia="Times New Roman" w:hAnsi="Arial" w:cs="Arial"/>
                <w:color w:val="000000"/>
              </w:rPr>
              <w:softHyphen/>
            </w:r>
            <w:r w:rsidRPr="00F56408">
              <w:rPr>
                <w:rFonts w:ascii="Arial" w:eastAsia="Times New Roman" w:hAnsi="Arial" w:cs="Arial"/>
                <w:color w:val="000000"/>
              </w:rPr>
              <w:softHyphen/>
            </w:r>
            <w:r w:rsidRPr="00F56408">
              <w:rPr>
                <w:rFonts w:ascii="Arial" w:eastAsia="Times New Roman" w:hAnsi="Arial" w:cs="Arial"/>
                <w:color w:val="000000"/>
              </w:rPr>
              <w:softHyphen/>
              <w:t xml:space="preserve"> Zonguldak</w:t>
            </w:r>
            <w:r w:rsidRPr="00F56408">
              <w:rPr>
                <w:rFonts w:ascii="Arial" w:eastAsia="Times New Roman" w:hAnsi="Arial" w:cs="Arial"/>
                <w:color w:val="000000"/>
              </w:rPr>
              <w:softHyphen/>
              <w:t xml:space="preserve"> </w:t>
            </w:r>
          </w:p>
          <w:p w14:paraId="7B9713D3" w14:textId="7B90A426" w:rsidR="00F56408" w:rsidRPr="00F56408" w:rsidRDefault="00F56408" w:rsidP="00F56408">
            <w:pPr>
              <w:pStyle w:val="Pa10"/>
              <w:jc w:val="both"/>
              <w:rPr>
                <w:rFonts w:ascii="Arial" w:eastAsia="Times New Roman" w:hAnsi="Arial" w:cs="Arial"/>
                <w:color w:val="000000"/>
              </w:rPr>
            </w:pPr>
            <w:r w:rsidRPr="00F56408">
              <w:rPr>
                <w:rFonts w:ascii="Arial" w:eastAsia="Times New Roman" w:hAnsi="Arial" w:cs="Arial"/>
                <w:color w:val="000000"/>
              </w:rPr>
              <w:t>C)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F56408">
              <w:rPr>
                <w:rFonts w:ascii="Arial" w:eastAsia="Times New Roman" w:hAnsi="Arial" w:cs="Arial"/>
                <w:color w:val="000000"/>
              </w:rPr>
              <w:t>Fındık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F56408">
              <w:rPr>
                <w:rFonts w:ascii="Arial" w:eastAsia="Times New Roman" w:hAnsi="Arial" w:cs="Arial"/>
                <w:color w:val="000000"/>
              </w:rPr>
              <w:softHyphen/>
            </w:r>
            <w:proofErr w:type="gramStart"/>
            <w:r w:rsidRPr="00F56408">
              <w:rPr>
                <w:rFonts w:ascii="Arial" w:eastAsia="Times New Roman" w:hAnsi="Arial" w:cs="Arial"/>
                <w:color w:val="000000"/>
              </w:rPr>
              <w:t>üreticiliği</w:t>
            </w:r>
            <w:r w:rsidRPr="00F56408">
              <w:rPr>
                <w:rFonts w:ascii="Arial" w:eastAsia="Times New Roman" w:hAnsi="Arial" w:cs="Arial"/>
                <w:color w:val="000000"/>
              </w:rPr>
              <w:softHyphen/>
            </w:r>
            <w:r w:rsidRPr="00F56408">
              <w:rPr>
                <w:rFonts w:ascii="Arial" w:eastAsia="Times New Roman" w:hAnsi="Arial" w:cs="Arial"/>
                <w:color w:val="000000"/>
              </w:rPr>
              <w:softHyphen/>
            </w:r>
            <w:r w:rsidRPr="00F56408">
              <w:rPr>
                <w:rFonts w:ascii="Arial" w:eastAsia="Times New Roman" w:hAnsi="Arial" w:cs="Arial"/>
                <w:color w:val="000000"/>
              </w:rPr>
              <w:softHyphen/>
              <w:t xml:space="preserve"> -</w:t>
            </w:r>
            <w:proofErr w:type="gramEnd"/>
            <w:r w:rsidRPr="00F56408">
              <w:rPr>
                <w:rFonts w:ascii="Arial" w:eastAsia="Times New Roman" w:hAnsi="Arial" w:cs="Arial"/>
                <w:color w:val="000000"/>
              </w:rPr>
              <w:t xml:space="preserve"> Ordu </w:t>
            </w:r>
          </w:p>
          <w:p w14:paraId="5BAEE118" w14:textId="4D7E2650" w:rsidR="00663AF1" w:rsidRPr="000A27CD" w:rsidRDefault="00F56408" w:rsidP="00F56408">
            <w:pPr>
              <w:pStyle w:val="Pa10"/>
              <w:jc w:val="both"/>
              <w:rPr>
                <w:rFonts w:ascii="Arial" w:eastAsia="Times New Roman" w:hAnsi="Arial" w:cs="Arial"/>
                <w:color w:val="000000"/>
              </w:rPr>
            </w:pPr>
            <w:r w:rsidRPr="00F56408">
              <w:rPr>
                <w:rFonts w:ascii="Arial" w:eastAsia="Times New Roman" w:hAnsi="Arial" w:cs="Arial"/>
                <w:color w:val="000000"/>
              </w:rPr>
              <w:t>D)</w:t>
            </w:r>
            <w:r w:rsidRPr="00F56408">
              <w:rPr>
                <w:rFonts w:ascii="Arial" w:eastAsia="Times New Roman" w:hAnsi="Arial" w:cs="Arial"/>
                <w:color w:val="000000"/>
              </w:rPr>
              <w:softHyphen/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F56408">
              <w:rPr>
                <w:rFonts w:ascii="Arial" w:eastAsia="Times New Roman" w:hAnsi="Arial" w:cs="Arial"/>
                <w:color w:val="000000"/>
              </w:rPr>
              <w:t>Turist</w:t>
            </w:r>
            <w:r w:rsidRPr="00F56408">
              <w:rPr>
                <w:rFonts w:ascii="Arial" w:eastAsia="Times New Roman" w:hAnsi="Arial" w:cs="Arial"/>
                <w:color w:val="000000"/>
              </w:rPr>
              <w:softHyphen/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gramStart"/>
            <w:r w:rsidRPr="00F56408">
              <w:rPr>
                <w:rFonts w:ascii="Arial" w:eastAsia="Times New Roman" w:hAnsi="Arial" w:cs="Arial"/>
                <w:color w:val="000000"/>
              </w:rPr>
              <w:t>rehberliği</w:t>
            </w:r>
            <w:r w:rsidRPr="00F56408">
              <w:rPr>
                <w:rFonts w:ascii="Arial" w:eastAsia="Times New Roman" w:hAnsi="Arial" w:cs="Arial"/>
                <w:color w:val="000000"/>
              </w:rPr>
              <w:softHyphen/>
            </w:r>
            <w:r w:rsidRPr="00F56408">
              <w:rPr>
                <w:rFonts w:ascii="Arial" w:eastAsia="Times New Roman" w:hAnsi="Arial" w:cs="Arial"/>
                <w:color w:val="000000"/>
              </w:rPr>
              <w:softHyphen/>
            </w:r>
            <w:r w:rsidRPr="00F56408">
              <w:rPr>
                <w:rFonts w:ascii="Arial" w:eastAsia="Times New Roman" w:hAnsi="Arial" w:cs="Arial"/>
                <w:color w:val="000000"/>
              </w:rPr>
              <w:softHyphen/>
              <w:t xml:space="preserve"> -</w:t>
            </w:r>
            <w:proofErr w:type="gramEnd"/>
            <w:r w:rsidRPr="00F56408">
              <w:rPr>
                <w:rFonts w:ascii="Arial" w:eastAsia="Times New Roman" w:hAnsi="Arial" w:cs="Arial"/>
                <w:color w:val="000000"/>
              </w:rPr>
              <w:t xml:space="preserve"> Antalya</w:t>
            </w:r>
          </w:p>
        </w:tc>
      </w:tr>
      <w:tr w:rsidR="00231AC6" w:rsidRPr="000A27CD" w14:paraId="2A95A070" w14:textId="77777777" w:rsidTr="00A170B9">
        <w:trPr>
          <w:trHeight w:val="3473"/>
        </w:trPr>
        <w:tc>
          <w:tcPr>
            <w:tcW w:w="5456" w:type="dxa"/>
          </w:tcPr>
          <w:p w14:paraId="6CAAEBF8" w14:textId="77777777" w:rsidR="00A170B9" w:rsidRDefault="00A170B9" w:rsidP="00A170B9">
            <w:pPr>
              <w:pStyle w:val="Pa10"/>
              <w:jc w:val="both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  <w:p w14:paraId="302251A0" w14:textId="41C10280" w:rsidR="00A170B9" w:rsidRDefault="00A170B9" w:rsidP="00A170B9">
            <w:pPr>
              <w:pStyle w:val="Pa10"/>
              <w:jc w:val="both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4</w:t>
            </w:r>
            <w:r w:rsidRPr="000A27C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- </w:t>
            </w:r>
            <w:r w:rsidRPr="00A170B9">
              <w:rPr>
                <w:rFonts w:ascii="Arial" w:eastAsia="Times New Roman" w:hAnsi="Arial" w:cs="Arial"/>
                <w:bCs/>
                <w:color w:val="000000"/>
              </w:rPr>
              <w:t>“Türk milleti milli mücadele döneminde; Doğuda………güneyde……, batıda ……… savaşmıştır.”</w:t>
            </w:r>
            <w:r w:rsidRPr="00A170B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  <w:p w14:paraId="2FA23CEB" w14:textId="77777777" w:rsidR="00A170B9" w:rsidRDefault="00A170B9" w:rsidP="00A170B9">
            <w:pPr>
              <w:pStyle w:val="Pa10"/>
              <w:jc w:val="both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70B9">
              <w:rPr>
                <w:rFonts w:ascii="Arial" w:eastAsia="Times New Roman" w:hAnsi="Arial" w:cs="Arial"/>
                <w:b/>
                <w:bCs/>
                <w:color w:val="000000"/>
              </w:rPr>
              <w:t>Noktalı yerlere sırasıyla aşağıdakilerden hangisi getirilmelidir?</w:t>
            </w:r>
          </w:p>
          <w:p w14:paraId="7E07DC62" w14:textId="77777777" w:rsidR="00A170B9" w:rsidRPr="00A170B9" w:rsidRDefault="00A170B9" w:rsidP="00A170B9">
            <w:pPr>
              <w:pStyle w:val="Default"/>
            </w:pPr>
          </w:p>
          <w:p w14:paraId="0E9E93B7" w14:textId="77777777" w:rsidR="00A170B9" w:rsidRPr="00A170B9" w:rsidRDefault="00A170B9" w:rsidP="00A170B9">
            <w:pPr>
              <w:pStyle w:val="Pa10"/>
              <w:jc w:val="both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70B9">
              <w:rPr>
                <w:rFonts w:ascii="Arial" w:eastAsia="Times New Roman" w:hAnsi="Arial" w:cs="Arial"/>
                <w:b/>
                <w:bCs/>
                <w:color w:val="000000"/>
                <w:u w:val="single"/>
              </w:rPr>
              <w:t xml:space="preserve">     Doğuda                  Güneyde                 Batıda</w:t>
            </w:r>
          </w:p>
          <w:p w14:paraId="74958D8C" w14:textId="21D55EDD" w:rsidR="00A170B9" w:rsidRPr="00A170B9" w:rsidRDefault="00A170B9" w:rsidP="00A170B9">
            <w:pPr>
              <w:pStyle w:val="Pa1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A170B9">
              <w:rPr>
                <w:rFonts w:ascii="Arial" w:eastAsia="Times New Roman" w:hAnsi="Arial" w:cs="Arial"/>
                <w:bCs/>
                <w:color w:val="000000"/>
              </w:rPr>
              <w:t xml:space="preserve">A) Ermeniler      </w:t>
            </w:r>
            <w:r>
              <w:rPr>
                <w:rFonts w:ascii="Arial" w:eastAsia="Times New Roman" w:hAnsi="Arial" w:cs="Arial"/>
                <w:bCs/>
                <w:color w:val="000000"/>
              </w:rPr>
              <w:t xml:space="preserve">    </w:t>
            </w:r>
            <w:r w:rsidRPr="00A170B9">
              <w:rPr>
                <w:rFonts w:ascii="Arial" w:eastAsia="Times New Roman" w:hAnsi="Arial" w:cs="Arial"/>
                <w:bCs/>
                <w:color w:val="000000"/>
              </w:rPr>
              <w:t xml:space="preserve">  </w:t>
            </w:r>
            <w:r w:rsidR="00D50BE2">
              <w:rPr>
                <w:rFonts w:ascii="Arial" w:eastAsia="Times New Roman" w:hAnsi="Arial" w:cs="Arial"/>
                <w:bCs/>
                <w:color w:val="000000"/>
              </w:rPr>
              <w:t xml:space="preserve">   </w:t>
            </w:r>
            <w:r w:rsidRPr="00A170B9">
              <w:rPr>
                <w:rFonts w:ascii="Arial" w:eastAsia="Times New Roman" w:hAnsi="Arial" w:cs="Arial"/>
                <w:bCs/>
                <w:color w:val="000000"/>
              </w:rPr>
              <w:t>Fransızlar             İngilizler</w:t>
            </w:r>
          </w:p>
          <w:p w14:paraId="28642B4C" w14:textId="77777777" w:rsidR="00A170B9" w:rsidRPr="00A170B9" w:rsidRDefault="00A170B9" w:rsidP="00A170B9">
            <w:pPr>
              <w:pStyle w:val="Pa1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A170B9">
              <w:rPr>
                <w:rFonts w:ascii="Arial" w:eastAsia="Times New Roman" w:hAnsi="Arial" w:cs="Arial"/>
                <w:bCs/>
                <w:color w:val="000000"/>
              </w:rPr>
              <w:t>B) Fransızlar                 İngilizler              Ermeniler</w:t>
            </w:r>
          </w:p>
          <w:p w14:paraId="25DDCAC4" w14:textId="77777777" w:rsidR="00A170B9" w:rsidRPr="00A170B9" w:rsidRDefault="00A170B9" w:rsidP="00A170B9">
            <w:pPr>
              <w:pStyle w:val="Pa1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A170B9">
              <w:rPr>
                <w:rFonts w:ascii="Arial" w:eastAsia="Times New Roman" w:hAnsi="Arial" w:cs="Arial"/>
                <w:bCs/>
                <w:color w:val="000000"/>
              </w:rPr>
              <w:t>C) İngilizler                  Ermeniler             Fransızlar</w:t>
            </w:r>
          </w:p>
          <w:p w14:paraId="4FDE832C" w14:textId="34B34314" w:rsidR="00DF4209" w:rsidRPr="00A170B9" w:rsidRDefault="00A170B9" w:rsidP="00A170B9">
            <w:pPr>
              <w:pStyle w:val="Pa1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A170B9">
              <w:rPr>
                <w:rFonts w:ascii="Arial" w:eastAsia="Times New Roman" w:hAnsi="Arial" w:cs="Arial"/>
                <w:bCs/>
                <w:color w:val="000000"/>
              </w:rPr>
              <w:t xml:space="preserve">D) Ermeniler                Fransızlar             Yunanlılar </w:t>
            </w:r>
          </w:p>
        </w:tc>
        <w:tc>
          <w:tcPr>
            <w:tcW w:w="5199" w:type="dxa"/>
          </w:tcPr>
          <w:p w14:paraId="265B0E72" w14:textId="4BC8355C" w:rsidR="003D0C4E" w:rsidRPr="000A27CD" w:rsidRDefault="00DF4209" w:rsidP="000A27CD">
            <w:pPr>
              <w:pStyle w:val="Pa7"/>
              <w:ind w:hanging="28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0A27C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</w:t>
            </w:r>
          </w:p>
          <w:p w14:paraId="36C7DD1F" w14:textId="71CBB960" w:rsidR="000A27CD" w:rsidRPr="000A27CD" w:rsidRDefault="000A27CD" w:rsidP="000A27CD">
            <w:pPr>
              <w:pStyle w:val="ListeParagraf"/>
              <w:spacing w:line="360" w:lineRule="auto"/>
              <w:ind w:left="0" w:right="170"/>
              <w:rPr>
                <w:rFonts w:ascii="Arial" w:eastAsia="Calibri" w:hAnsi="Arial" w:cs="Arial"/>
                <w:bCs/>
                <w:noProof/>
                <w:color w:val="000000"/>
              </w:rPr>
            </w:pPr>
            <w:r w:rsidRPr="000A27CD">
              <w:rPr>
                <w:rFonts w:ascii="Arial" w:eastAsia="Calibri" w:hAnsi="Arial" w:cs="Arial"/>
                <w:bCs/>
                <w:noProof/>
                <w:color w:val="000000"/>
              </w:rPr>
              <w:t>Mustafa Kemal’e kazandığı ......</w:t>
            </w:r>
            <w:r>
              <w:rPr>
                <w:rFonts w:ascii="Arial" w:eastAsia="Calibri" w:hAnsi="Arial" w:cs="Arial"/>
                <w:bCs/>
                <w:noProof/>
                <w:color w:val="000000"/>
              </w:rPr>
              <w:t xml:space="preserve">.................. </w:t>
            </w:r>
            <w:r w:rsidRPr="000A27CD">
              <w:rPr>
                <w:rFonts w:ascii="Arial" w:eastAsia="Calibri" w:hAnsi="Arial" w:cs="Arial"/>
                <w:bCs/>
                <w:noProof/>
                <w:color w:val="000000"/>
              </w:rPr>
              <w:t>Zaferi nedeniyle TBMM tarafından “mareşal” rütbesi ve “gazi” unvanı verilmiştir.</w:t>
            </w:r>
            <w:r w:rsidRPr="000A27CD">
              <w:rPr>
                <w:rFonts w:ascii="Arial" w:eastAsia="Calibri" w:hAnsi="Arial" w:cs="Arial"/>
                <w:b/>
                <w:bCs/>
                <w:noProof/>
                <w:color w:val="000000"/>
              </w:rPr>
              <w:br/>
              <w:t>9- Verilen cümlede boş bırakılan yere aşağıdakilerden hangisi getirilmelidir?</w:t>
            </w:r>
            <w:r w:rsidRPr="000A27CD">
              <w:rPr>
                <w:rFonts w:ascii="Arial" w:eastAsia="Calibri" w:hAnsi="Arial" w:cs="Arial"/>
                <w:b/>
                <w:bCs/>
                <w:noProof/>
                <w:color w:val="000000"/>
              </w:rPr>
              <w:br/>
            </w:r>
            <w:r w:rsidRPr="000A27CD">
              <w:rPr>
                <w:rFonts w:ascii="Arial" w:eastAsia="Calibri" w:hAnsi="Arial" w:cs="Arial"/>
                <w:bCs/>
                <w:noProof/>
                <w:color w:val="000000"/>
              </w:rPr>
              <w:t xml:space="preserve">A) Çanakkale </w:t>
            </w:r>
            <w:r>
              <w:rPr>
                <w:rFonts w:ascii="Arial" w:eastAsia="Calibri" w:hAnsi="Arial" w:cs="Arial"/>
                <w:bCs/>
                <w:noProof/>
                <w:color w:val="000000"/>
              </w:rPr>
              <w:t xml:space="preserve">      </w:t>
            </w:r>
            <w:r w:rsidRPr="000A27CD">
              <w:rPr>
                <w:rFonts w:ascii="Arial" w:eastAsia="Calibri" w:hAnsi="Arial" w:cs="Arial"/>
                <w:bCs/>
                <w:noProof/>
                <w:color w:val="000000"/>
              </w:rPr>
              <w:t xml:space="preserve">B) Dumlupınar </w:t>
            </w:r>
          </w:p>
          <w:p w14:paraId="027DAE55" w14:textId="2F938B57" w:rsidR="00663AF1" w:rsidRPr="000A27CD" w:rsidRDefault="000A27CD" w:rsidP="000A27CD">
            <w:pPr>
              <w:pStyle w:val="ListeParagraf"/>
              <w:spacing w:line="360" w:lineRule="auto"/>
              <w:ind w:left="0" w:right="170"/>
              <w:rPr>
                <w:rFonts w:ascii="Arial" w:hAnsi="Arial" w:cs="Arial"/>
                <w:b/>
                <w:bCs/>
                <w:color w:val="000000"/>
              </w:rPr>
            </w:pPr>
            <w:r w:rsidRPr="000A27CD">
              <w:rPr>
                <w:rFonts w:ascii="Arial" w:eastAsia="Calibri" w:hAnsi="Arial" w:cs="Arial"/>
                <w:bCs/>
                <w:noProof/>
                <w:color w:val="000000"/>
              </w:rPr>
              <w:t xml:space="preserve">C) Sakarya </w:t>
            </w:r>
            <w:r>
              <w:rPr>
                <w:rFonts w:ascii="Arial" w:eastAsia="Calibri" w:hAnsi="Arial" w:cs="Arial"/>
                <w:bCs/>
                <w:noProof/>
                <w:color w:val="000000"/>
              </w:rPr>
              <w:t xml:space="preserve">          </w:t>
            </w:r>
            <w:r w:rsidRPr="000A27CD">
              <w:rPr>
                <w:rFonts w:ascii="Arial" w:eastAsia="Calibri" w:hAnsi="Arial" w:cs="Arial"/>
                <w:bCs/>
                <w:noProof/>
                <w:color w:val="000000"/>
              </w:rPr>
              <w:t>D) Trablusgarp</w:t>
            </w:r>
          </w:p>
        </w:tc>
      </w:tr>
      <w:tr w:rsidR="003C25BC" w:rsidRPr="000A27CD" w14:paraId="18C4AD64" w14:textId="77777777" w:rsidTr="00663AF1">
        <w:tc>
          <w:tcPr>
            <w:tcW w:w="5456" w:type="dxa"/>
          </w:tcPr>
          <w:p w14:paraId="2764668D" w14:textId="50240E33" w:rsidR="00560F8A" w:rsidRPr="000A27CD" w:rsidRDefault="00B404BC" w:rsidP="000A27CD">
            <w:pPr>
              <w:pStyle w:val="ListeParagraf"/>
              <w:ind w:left="0"/>
              <w:rPr>
                <w:rFonts w:ascii="Arial" w:hAnsi="Arial" w:cs="Arial"/>
                <w:b/>
                <w:bCs/>
                <w:color w:val="000000"/>
              </w:rPr>
            </w:pPr>
            <w:r w:rsidRPr="000A27CD">
              <w:rPr>
                <w:rFonts w:ascii="Arial" w:hAnsi="Arial" w:cs="Arial"/>
                <w:b/>
                <w:bCs/>
                <w:color w:val="000000"/>
              </w:rPr>
              <w:t>5</w:t>
            </w:r>
            <w:r w:rsidR="00560F8A" w:rsidRPr="000A27CD">
              <w:rPr>
                <w:rFonts w:ascii="Arial" w:hAnsi="Arial" w:cs="Arial"/>
                <w:b/>
                <w:bCs/>
                <w:color w:val="000000"/>
              </w:rPr>
              <w:t>-</w:t>
            </w:r>
            <w:r w:rsidR="0017141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560F8A" w:rsidRPr="000A27CD">
              <w:rPr>
                <w:rFonts w:ascii="Arial" w:hAnsi="Arial" w:cs="Arial"/>
                <w:b/>
                <w:bCs/>
                <w:color w:val="000000"/>
              </w:rPr>
              <w:t xml:space="preserve">Yer şekillerinin gösterildiği haritalara ne ad verilir? </w:t>
            </w:r>
            <w:r w:rsidRPr="000A27CD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14:paraId="51BF035E" w14:textId="77777777" w:rsidR="00560F8A" w:rsidRPr="000A27CD" w:rsidRDefault="00560F8A" w:rsidP="000A27CD">
            <w:pPr>
              <w:pStyle w:val="ListeParagraf"/>
              <w:ind w:left="0"/>
              <w:rPr>
                <w:rFonts w:ascii="Arial" w:hAnsi="Arial" w:cs="Arial"/>
                <w:b/>
                <w:bCs/>
                <w:color w:val="000000"/>
              </w:rPr>
            </w:pPr>
          </w:p>
          <w:p w14:paraId="27F10651" w14:textId="77777777" w:rsidR="00560F8A" w:rsidRPr="000A27CD" w:rsidRDefault="00560F8A" w:rsidP="000A27CD">
            <w:pPr>
              <w:pStyle w:val="ListeParagraf"/>
              <w:ind w:left="0"/>
              <w:rPr>
                <w:rFonts w:ascii="Arial" w:hAnsi="Arial" w:cs="Arial"/>
                <w:color w:val="000000"/>
              </w:rPr>
            </w:pPr>
            <w:r w:rsidRPr="000A27CD">
              <w:rPr>
                <w:rFonts w:ascii="Arial" w:hAnsi="Arial" w:cs="Arial"/>
                <w:color w:val="000000"/>
              </w:rPr>
              <w:t>A) İklim haritası</w:t>
            </w:r>
          </w:p>
          <w:p w14:paraId="648C0ABE" w14:textId="77777777" w:rsidR="00560F8A" w:rsidRPr="000A27CD" w:rsidRDefault="00560F8A" w:rsidP="000A27CD">
            <w:pPr>
              <w:pStyle w:val="ListeParagraf"/>
              <w:ind w:left="0"/>
              <w:rPr>
                <w:rFonts w:ascii="Arial" w:hAnsi="Arial" w:cs="Arial"/>
                <w:color w:val="000000"/>
              </w:rPr>
            </w:pPr>
            <w:r w:rsidRPr="000A27CD">
              <w:rPr>
                <w:rFonts w:ascii="Arial" w:hAnsi="Arial" w:cs="Arial"/>
                <w:color w:val="000000"/>
              </w:rPr>
              <w:t xml:space="preserve">B) Bölge haritası </w:t>
            </w:r>
          </w:p>
          <w:p w14:paraId="6B851980" w14:textId="77777777" w:rsidR="00560F8A" w:rsidRPr="000A27CD" w:rsidRDefault="00560F8A" w:rsidP="000A27CD">
            <w:pPr>
              <w:pStyle w:val="ListeParagraf"/>
              <w:ind w:left="0"/>
              <w:rPr>
                <w:rFonts w:ascii="Arial" w:hAnsi="Arial" w:cs="Arial"/>
                <w:color w:val="000000"/>
              </w:rPr>
            </w:pPr>
            <w:r w:rsidRPr="000A27CD">
              <w:rPr>
                <w:rFonts w:ascii="Arial" w:hAnsi="Arial" w:cs="Arial"/>
                <w:color w:val="000000"/>
              </w:rPr>
              <w:t xml:space="preserve">C) Fiziki harita </w:t>
            </w:r>
          </w:p>
          <w:p w14:paraId="2761C376" w14:textId="77777777" w:rsidR="003C25BC" w:rsidRPr="000A27CD" w:rsidRDefault="008F46A6" w:rsidP="000A27CD">
            <w:pPr>
              <w:pStyle w:val="Pa23"/>
              <w:ind w:hanging="79"/>
              <w:jc w:val="both"/>
              <w:rPr>
                <w:rFonts w:ascii="Arial" w:hAnsi="Arial" w:cs="Arial"/>
                <w:color w:val="000000"/>
              </w:rPr>
            </w:pPr>
            <w:r w:rsidRPr="000A27CD">
              <w:rPr>
                <w:rFonts w:ascii="Arial" w:hAnsi="Arial" w:cs="Arial"/>
                <w:color w:val="000000"/>
              </w:rPr>
              <w:t xml:space="preserve"> </w:t>
            </w:r>
            <w:r w:rsidR="00560F8A" w:rsidRPr="000A27CD">
              <w:rPr>
                <w:rFonts w:ascii="Arial" w:hAnsi="Arial" w:cs="Arial"/>
                <w:color w:val="000000"/>
              </w:rPr>
              <w:t>D) İdari harita</w:t>
            </w:r>
          </w:p>
          <w:p w14:paraId="12EE29DA" w14:textId="7F958D7C" w:rsidR="008F46A6" w:rsidRPr="000A27CD" w:rsidRDefault="008F46A6" w:rsidP="000A27CD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5199" w:type="dxa"/>
          </w:tcPr>
          <w:p w14:paraId="614A4247" w14:textId="77777777" w:rsidR="00E55EE6" w:rsidRDefault="00DF4209" w:rsidP="00E55EE6">
            <w:pPr>
              <w:autoSpaceDE w:val="0"/>
              <w:autoSpaceDN w:val="0"/>
              <w:adjustRightInd w:val="0"/>
              <w:spacing w:after="0" w:line="261" w:lineRule="atLeast"/>
              <w:rPr>
                <w:rFonts w:ascii="Arial" w:eastAsia="Times New Roman" w:hAnsi="Arial" w:cs="Arial"/>
                <w:b/>
                <w:noProof w:val="0"/>
                <w:color w:val="000000"/>
                <w:sz w:val="24"/>
                <w:szCs w:val="24"/>
              </w:rPr>
            </w:pPr>
            <w:r w:rsidRPr="000A27CD">
              <w:rPr>
                <w:rFonts w:ascii="Arial" w:eastAsia="Times New Roman" w:hAnsi="Arial" w:cs="Arial"/>
                <w:b/>
                <w:noProof w:val="0"/>
                <w:color w:val="000000"/>
                <w:sz w:val="24"/>
                <w:szCs w:val="24"/>
              </w:rPr>
              <w:t xml:space="preserve"> </w:t>
            </w:r>
            <w:r w:rsidR="00B404BC" w:rsidRPr="000A27CD">
              <w:rPr>
                <w:rFonts w:ascii="Arial" w:eastAsia="Times New Roman" w:hAnsi="Arial" w:cs="Arial"/>
                <w:b/>
                <w:noProof w:val="0"/>
                <w:color w:val="000000"/>
                <w:sz w:val="24"/>
                <w:szCs w:val="24"/>
              </w:rPr>
              <w:t>10</w:t>
            </w:r>
            <w:r w:rsidR="008325B3" w:rsidRPr="000A27CD">
              <w:rPr>
                <w:rFonts w:ascii="Arial" w:eastAsia="Times New Roman" w:hAnsi="Arial" w:cs="Arial"/>
                <w:b/>
                <w:noProof w:val="0"/>
                <w:color w:val="000000"/>
                <w:sz w:val="24"/>
                <w:szCs w:val="24"/>
              </w:rPr>
              <w:t>-</w:t>
            </w:r>
            <w:r w:rsidR="0017141B">
              <w:rPr>
                <w:rFonts w:ascii="Arial" w:eastAsia="Times New Roman" w:hAnsi="Arial" w:cs="Arial"/>
                <w:b/>
                <w:noProof w:val="0"/>
                <w:color w:val="000000"/>
                <w:sz w:val="24"/>
                <w:szCs w:val="24"/>
              </w:rPr>
              <w:t xml:space="preserve"> </w:t>
            </w:r>
            <w:r w:rsidR="00E55EE6" w:rsidRPr="00E55EE6">
              <w:rPr>
                <w:rFonts w:ascii="Arial" w:eastAsia="Times New Roman" w:hAnsi="Arial" w:cs="Arial"/>
                <w:b/>
                <w:i/>
                <w:iCs/>
                <w:noProof w:val="0"/>
                <w:color w:val="000000"/>
                <w:sz w:val="24"/>
                <w:szCs w:val="24"/>
              </w:rPr>
              <w:t>-</w:t>
            </w:r>
            <w:r w:rsidR="00E55EE6" w:rsidRPr="00E55EE6">
              <w:rPr>
                <w:rFonts w:ascii="Arial" w:eastAsia="Times New Roman" w:hAnsi="Arial" w:cs="Arial"/>
                <w:b/>
                <w:noProof w:val="0"/>
                <w:color w:val="000000"/>
                <w:sz w:val="24"/>
                <w:szCs w:val="24"/>
              </w:rPr>
              <w:t>Bilinçli bir tüketici aşağıdakilerden han</w:t>
            </w:r>
            <w:r w:rsidR="00E55EE6" w:rsidRPr="00E55EE6">
              <w:rPr>
                <w:rFonts w:ascii="Arial" w:eastAsia="Times New Roman" w:hAnsi="Arial" w:cs="Arial"/>
                <w:b/>
                <w:noProof w:val="0"/>
                <w:color w:val="000000"/>
                <w:sz w:val="24"/>
                <w:szCs w:val="24"/>
              </w:rPr>
              <w:softHyphen/>
              <w:t xml:space="preserve">gisini </w:t>
            </w:r>
            <w:r w:rsidR="00E55EE6" w:rsidRPr="00E55EE6">
              <w:rPr>
                <w:rFonts w:ascii="Arial" w:eastAsia="Times New Roman" w:hAnsi="Arial" w:cs="Arial"/>
                <w:b/>
                <w:noProof w:val="0"/>
                <w:color w:val="000000"/>
                <w:sz w:val="24"/>
                <w:szCs w:val="24"/>
                <w:u w:val="single"/>
              </w:rPr>
              <w:t>yapmaz</w:t>
            </w:r>
            <w:r w:rsidR="00E55EE6" w:rsidRPr="00E55EE6">
              <w:rPr>
                <w:rFonts w:ascii="Arial" w:eastAsia="Times New Roman" w:hAnsi="Arial" w:cs="Arial"/>
                <w:b/>
                <w:noProof w:val="0"/>
                <w:color w:val="000000"/>
                <w:sz w:val="24"/>
                <w:szCs w:val="24"/>
              </w:rPr>
              <w:t>?</w:t>
            </w:r>
          </w:p>
          <w:p w14:paraId="4CD25760" w14:textId="77777777" w:rsidR="00E55EE6" w:rsidRPr="00E55EE6" w:rsidRDefault="00E55EE6" w:rsidP="00E55EE6">
            <w:pPr>
              <w:autoSpaceDE w:val="0"/>
              <w:autoSpaceDN w:val="0"/>
              <w:adjustRightInd w:val="0"/>
              <w:spacing w:after="0" w:line="261" w:lineRule="atLeast"/>
              <w:rPr>
                <w:rFonts w:ascii="Arial" w:eastAsia="Times New Roman" w:hAnsi="Arial" w:cs="Arial"/>
                <w:b/>
                <w:noProof w:val="0"/>
                <w:color w:val="000000"/>
                <w:sz w:val="24"/>
                <w:szCs w:val="24"/>
              </w:rPr>
            </w:pPr>
          </w:p>
          <w:p w14:paraId="78DD7E5F" w14:textId="77777777" w:rsidR="00E55EE6" w:rsidRPr="00E55EE6" w:rsidRDefault="00E55EE6" w:rsidP="00E55EE6">
            <w:pPr>
              <w:autoSpaceDE w:val="0"/>
              <w:autoSpaceDN w:val="0"/>
              <w:adjustRightInd w:val="0"/>
              <w:spacing w:after="0" w:line="261" w:lineRule="atLeast"/>
              <w:rPr>
                <w:rFonts w:ascii="Arial" w:eastAsia="Times New Roman" w:hAnsi="Arial" w:cs="Arial"/>
                <w:noProof w:val="0"/>
                <w:color w:val="000000"/>
                <w:sz w:val="24"/>
                <w:szCs w:val="24"/>
              </w:rPr>
            </w:pPr>
            <w:r w:rsidRPr="00E55EE6">
              <w:rPr>
                <w:rFonts w:ascii="Arial" w:eastAsia="Times New Roman" w:hAnsi="Arial" w:cs="Arial"/>
                <w:noProof w:val="0"/>
                <w:color w:val="000000"/>
                <w:sz w:val="24"/>
                <w:szCs w:val="24"/>
              </w:rPr>
              <w:t>A) Alışveriş öncesi bir liste hazırlar.</w:t>
            </w:r>
          </w:p>
          <w:p w14:paraId="644607E2" w14:textId="77777777" w:rsidR="00E55EE6" w:rsidRPr="00E55EE6" w:rsidRDefault="00E55EE6" w:rsidP="00E55EE6">
            <w:pPr>
              <w:autoSpaceDE w:val="0"/>
              <w:autoSpaceDN w:val="0"/>
              <w:adjustRightInd w:val="0"/>
              <w:spacing w:after="0" w:line="261" w:lineRule="atLeast"/>
              <w:rPr>
                <w:rFonts w:ascii="Arial" w:eastAsia="Times New Roman" w:hAnsi="Arial" w:cs="Arial"/>
                <w:noProof w:val="0"/>
                <w:color w:val="000000"/>
                <w:sz w:val="24"/>
                <w:szCs w:val="24"/>
              </w:rPr>
            </w:pPr>
            <w:r w:rsidRPr="00E55EE6">
              <w:rPr>
                <w:rFonts w:ascii="Arial" w:eastAsia="Times New Roman" w:hAnsi="Arial" w:cs="Arial"/>
                <w:noProof w:val="0"/>
                <w:color w:val="000000"/>
                <w:sz w:val="24"/>
                <w:szCs w:val="24"/>
              </w:rPr>
              <w:t>B) En kaliteli ve ucuz ürünleri alır.</w:t>
            </w:r>
          </w:p>
          <w:p w14:paraId="6DA94F3A" w14:textId="77777777" w:rsidR="00E55EE6" w:rsidRPr="00E55EE6" w:rsidRDefault="00E55EE6" w:rsidP="00E55EE6">
            <w:pPr>
              <w:autoSpaceDE w:val="0"/>
              <w:autoSpaceDN w:val="0"/>
              <w:adjustRightInd w:val="0"/>
              <w:spacing w:after="0" w:line="261" w:lineRule="atLeast"/>
              <w:rPr>
                <w:rFonts w:ascii="Arial" w:eastAsia="Times New Roman" w:hAnsi="Arial" w:cs="Arial"/>
                <w:noProof w:val="0"/>
                <w:color w:val="000000"/>
                <w:sz w:val="24"/>
                <w:szCs w:val="24"/>
              </w:rPr>
            </w:pPr>
            <w:r w:rsidRPr="00E55EE6">
              <w:rPr>
                <w:rFonts w:ascii="Arial" w:eastAsia="Times New Roman" w:hAnsi="Arial" w:cs="Arial"/>
                <w:noProof w:val="0"/>
                <w:color w:val="000000"/>
                <w:sz w:val="24"/>
                <w:szCs w:val="24"/>
              </w:rPr>
              <w:t>C) TSE belgesi olmayan ürünleri de alır.</w:t>
            </w:r>
          </w:p>
          <w:p w14:paraId="22F7D575" w14:textId="1B603A3A" w:rsidR="003C25BC" w:rsidRPr="000A27CD" w:rsidRDefault="00E55EE6" w:rsidP="000A27CD">
            <w:pPr>
              <w:autoSpaceDE w:val="0"/>
              <w:autoSpaceDN w:val="0"/>
              <w:adjustRightInd w:val="0"/>
              <w:spacing w:after="0" w:line="261" w:lineRule="atLeast"/>
              <w:rPr>
                <w:rFonts w:ascii="Arial" w:eastAsia="Times New Roman" w:hAnsi="Arial" w:cs="Arial"/>
                <w:noProof w:val="0"/>
                <w:color w:val="000000"/>
                <w:sz w:val="24"/>
                <w:szCs w:val="24"/>
              </w:rPr>
            </w:pPr>
            <w:r w:rsidRPr="00E55EE6">
              <w:rPr>
                <w:rFonts w:ascii="Arial" w:eastAsia="Times New Roman" w:hAnsi="Arial" w:cs="Arial"/>
                <w:noProof w:val="0"/>
                <w:color w:val="000000"/>
                <w:sz w:val="24"/>
                <w:szCs w:val="24"/>
              </w:rPr>
              <w:t>D) Alışverişlerinde fiş ya da fatura alır.</w:t>
            </w:r>
          </w:p>
        </w:tc>
      </w:tr>
    </w:tbl>
    <w:p w14:paraId="493E8F56" w14:textId="3A83A44D" w:rsidR="00A170B9" w:rsidRPr="009604C1" w:rsidRDefault="009604C1" w:rsidP="00B404BC">
      <w:pPr>
        <w:pStyle w:val="AltBilgi"/>
        <w:rPr>
          <w:rFonts w:ascii="Arial" w:hAnsi="Arial" w:cs="Arial"/>
          <w:b/>
          <w:color w:val="FFFFFF" w:themeColor="background1"/>
          <w:sz w:val="24"/>
          <w:szCs w:val="24"/>
          <w:u w:val="single"/>
        </w:rPr>
      </w:pPr>
      <w:hyperlink r:id="rId9" w:history="1">
        <w:r w:rsidRPr="009604C1">
          <w:rPr>
            <w:rStyle w:val="Kpr"/>
            <w:rFonts w:ascii="Arial" w:hAnsi="Arial" w:cs="Arial"/>
            <w:b/>
            <w:color w:val="FFFFFF" w:themeColor="background1"/>
            <w:sz w:val="24"/>
            <w:szCs w:val="24"/>
          </w:rPr>
          <w:t>https://www.sorubak.com</w:t>
        </w:r>
      </w:hyperlink>
      <w:r w:rsidRPr="009604C1">
        <w:rPr>
          <w:rFonts w:ascii="Arial" w:hAnsi="Arial" w:cs="Arial"/>
          <w:b/>
          <w:color w:val="FFFFFF" w:themeColor="background1"/>
          <w:sz w:val="24"/>
          <w:szCs w:val="24"/>
          <w:u w:val="single"/>
        </w:rPr>
        <w:t xml:space="preserve"> </w:t>
      </w:r>
    </w:p>
    <w:p w14:paraId="50BBB681" w14:textId="77777777" w:rsidR="00B404BC" w:rsidRPr="000A27CD" w:rsidRDefault="00B404BC" w:rsidP="00B404BC">
      <w:pPr>
        <w:pStyle w:val="AltBilgi"/>
        <w:rPr>
          <w:rFonts w:ascii="Arial" w:hAnsi="Arial" w:cs="Arial"/>
          <w:sz w:val="24"/>
          <w:szCs w:val="24"/>
        </w:rPr>
      </w:pPr>
      <w:r w:rsidRPr="000A27CD"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07FBE08" wp14:editId="1FAA106D">
                <wp:simplePos x="0" y="0"/>
                <wp:positionH relativeFrom="column">
                  <wp:posOffset>5168900</wp:posOffset>
                </wp:positionH>
                <wp:positionV relativeFrom="paragraph">
                  <wp:posOffset>63500</wp:posOffset>
                </wp:positionV>
                <wp:extent cx="1606550" cy="571500"/>
                <wp:effectExtent l="0" t="0" r="0" b="3175"/>
                <wp:wrapNone/>
                <wp:docPr id="2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91E299" w14:textId="297F72F6" w:rsidR="00B404BC" w:rsidRPr="00B26F07" w:rsidRDefault="00B404BC" w:rsidP="00B404BC">
                            <w:pPr>
                              <w:pStyle w:val="AltBilgi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Sertan</w:t>
                            </w:r>
                            <w:proofErr w:type="spellEnd"/>
                            <w:proofErr w:type="gramStart"/>
                            <w:r w:rsidR="002C340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…….</w:t>
                            </w:r>
                            <w:proofErr w:type="gramEnd"/>
                            <w:r w:rsidR="002C340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42AED116" w14:textId="77777777" w:rsidR="00B404BC" w:rsidRPr="00B26F07" w:rsidRDefault="00B404BC" w:rsidP="00B404BC">
                            <w:pPr>
                              <w:pStyle w:val="AltBilgi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26F0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Sınıf Öğretmeni</w:t>
                            </w:r>
                          </w:p>
                          <w:p w14:paraId="47981A19" w14:textId="77777777" w:rsidR="00B404BC" w:rsidRDefault="00B404BC" w:rsidP="00B404B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7FBE0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07pt;margin-top:5pt;width:126.5pt;height: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" stroked="f">
                <v:textbox>
                  <w:txbxContent>
                    <w:p w14:paraId="4791E299" w14:textId="297F72F6" w:rsidR="00B404BC" w:rsidRPr="00B26F07" w:rsidRDefault="00B404BC" w:rsidP="00B404BC">
                      <w:pPr>
                        <w:pStyle w:val="Altbilgi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Sertan</w:t>
                      </w:r>
                      <w:r w:rsidR="002C3403">
                        <w:rPr>
                          <w:rFonts w:ascii="Arial" w:hAnsi="Arial" w:cs="Arial"/>
                          <w:sz w:val="24"/>
                          <w:szCs w:val="24"/>
                        </w:rPr>
                        <w:t>……..</w:t>
                      </w:r>
                      <w:bookmarkStart w:id="1" w:name="_GoBack"/>
                      <w:bookmarkEnd w:id="1"/>
                    </w:p>
                    <w:p w14:paraId="42AED116" w14:textId="77777777" w:rsidR="00B404BC" w:rsidRPr="00B26F07" w:rsidRDefault="00B404BC" w:rsidP="00B404BC">
                      <w:pPr>
                        <w:pStyle w:val="Altbilgi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B26F07">
                        <w:rPr>
                          <w:rFonts w:ascii="Arial" w:hAnsi="Arial" w:cs="Arial"/>
                          <w:sz w:val="24"/>
                          <w:szCs w:val="24"/>
                        </w:rPr>
                        <w:t>Sınıf Öğretmeni</w:t>
                      </w:r>
                    </w:p>
                    <w:p w14:paraId="47981A19" w14:textId="77777777" w:rsidR="00B404BC" w:rsidRDefault="00B404BC" w:rsidP="00B404B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0A27CD">
        <w:rPr>
          <w:rFonts w:ascii="Arial" w:hAnsi="Arial" w:cs="Arial"/>
          <w:b/>
          <w:sz w:val="24"/>
          <w:szCs w:val="24"/>
          <w:u w:val="single"/>
        </w:rPr>
        <w:t>Not baremi:</w:t>
      </w:r>
      <w:r w:rsidRPr="000A27CD">
        <w:rPr>
          <w:rFonts w:ascii="Arial" w:hAnsi="Arial" w:cs="Arial"/>
          <w:b/>
          <w:sz w:val="24"/>
          <w:szCs w:val="24"/>
        </w:rPr>
        <w:t xml:space="preserve"> </w:t>
      </w:r>
      <w:r w:rsidRPr="000A27CD">
        <w:rPr>
          <w:rFonts w:ascii="Arial" w:hAnsi="Arial" w:cs="Arial"/>
          <w:sz w:val="24"/>
          <w:szCs w:val="24"/>
        </w:rPr>
        <w:t>Her sorunun yanında belirtilmiştir.</w:t>
      </w:r>
    </w:p>
    <w:p w14:paraId="4C55656E" w14:textId="77777777" w:rsidR="00B404BC" w:rsidRPr="000A27CD" w:rsidRDefault="00B404BC" w:rsidP="00B404BC">
      <w:pPr>
        <w:pStyle w:val="AltBilgi"/>
        <w:rPr>
          <w:rFonts w:ascii="Arial" w:hAnsi="Arial" w:cs="Arial"/>
          <w:sz w:val="24"/>
          <w:szCs w:val="24"/>
        </w:rPr>
      </w:pPr>
      <w:r w:rsidRPr="000A27CD">
        <w:rPr>
          <w:rFonts w:ascii="Arial" w:hAnsi="Arial" w:cs="Arial"/>
          <w:sz w:val="24"/>
          <w:szCs w:val="24"/>
        </w:rPr>
        <w:t xml:space="preserve">Cevaplamaya istediğiniz sorudan başlayabilirsiniz. </w:t>
      </w:r>
    </w:p>
    <w:p w14:paraId="4C3C9E88" w14:textId="66B7E04E" w:rsidR="0053158D" w:rsidRPr="00A170B9" w:rsidRDefault="00B404BC" w:rsidP="00A170B9">
      <w:pPr>
        <w:pStyle w:val="AltBilgi"/>
        <w:rPr>
          <w:rFonts w:ascii="Arial" w:hAnsi="Arial" w:cs="Arial"/>
          <w:b/>
          <w:sz w:val="24"/>
          <w:szCs w:val="24"/>
        </w:rPr>
      </w:pPr>
      <w:r w:rsidRPr="000A27CD">
        <w:rPr>
          <w:rFonts w:ascii="Arial" w:hAnsi="Arial" w:cs="Arial"/>
          <w:sz w:val="24"/>
          <w:szCs w:val="24"/>
        </w:rPr>
        <w:t>Sınav süresi 1 ders saatidir.</w:t>
      </w:r>
      <w:r w:rsidRPr="000A27CD">
        <w:rPr>
          <w:rFonts w:ascii="Arial" w:hAnsi="Arial" w:cs="Arial"/>
          <w:b/>
          <w:sz w:val="24"/>
          <w:szCs w:val="24"/>
        </w:rPr>
        <w:t xml:space="preserve">  </w:t>
      </w:r>
      <w:r w:rsidRPr="000A27CD">
        <w:rPr>
          <w:rFonts w:ascii="Arial" w:hAnsi="Arial" w:cs="Arial"/>
          <w:b/>
          <w:i/>
          <w:sz w:val="24"/>
          <w:szCs w:val="24"/>
        </w:rPr>
        <w:t>Başarılar dilerim...</w:t>
      </w:r>
      <w:r w:rsidR="008325B3" w:rsidRPr="000A27CD">
        <w:rPr>
          <w:rFonts w:ascii="Arial" w:eastAsia="Times New Roman" w:hAnsi="Arial" w:cs="Arial"/>
          <w:color w:val="000000"/>
          <w:sz w:val="24"/>
          <w:szCs w:val="24"/>
        </w:rPr>
        <w:t xml:space="preserve">         </w:t>
      </w:r>
    </w:p>
    <w:sectPr w:rsidR="0053158D" w:rsidRPr="00A170B9" w:rsidSect="009678DC">
      <w:type w:val="continuous"/>
      <w:pgSz w:w="11906" w:h="16838"/>
      <w:pgMar w:top="568" w:right="566" w:bottom="567" w:left="56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28D9FA" w14:textId="77777777" w:rsidR="00712403" w:rsidRDefault="00712403" w:rsidP="00652568">
      <w:pPr>
        <w:spacing w:after="0" w:line="240" w:lineRule="auto"/>
      </w:pPr>
      <w:r>
        <w:separator/>
      </w:r>
    </w:p>
  </w:endnote>
  <w:endnote w:type="continuationSeparator" w:id="0">
    <w:p w14:paraId="06E74448" w14:textId="77777777" w:rsidR="00712403" w:rsidRDefault="00712403" w:rsidP="00652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11" w:csb1="00000000"/>
  </w:font>
  <w:font w:name="Kayr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1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B5D0FA" w14:textId="77777777" w:rsidR="00712403" w:rsidRDefault="00712403" w:rsidP="00652568">
      <w:pPr>
        <w:spacing w:after="0" w:line="240" w:lineRule="auto"/>
      </w:pPr>
      <w:r>
        <w:separator/>
      </w:r>
    </w:p>
  </w:footnote>
  <w:footnote w:type="continuationSeparator" w:id="0">
    <w:p w14:paraId="648ECEB1" w14:textId="77777777" w:rsidR="00712403" w:rsidRDefault="00712403" w:rsidP="006525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02"/>
    <w:multiLevelType w:val="multilevel"/>
    <w:tmpl w:val="00000885"/>
    <w:lvl w:ilvl="0">
      <w:start w:val="1"/>
      <w:numFmt w:val="upperLetter"/>
      <w:lvlText w:val="%1."/>
      <w:lvlJc w:val="left"/>
      <w:pPr>
        <w:ind w:left="353" w:hanging="328"/>
      </w:pPr>
      <w:rPr>
        <w:rFonts w:ascii="Verdana" w:hAnsi="Verdana" w:cs="Verdana"/>
        <w:b/>
        <w:bCs/>
        <w:color w:val="231F20"/>
        <w:spacing w:val="-1"/>
        <w:w w:val="100"/>
        <w:sz w:val="22"/>
        <w:szCs w:val="22"/>
      </w:rPr>
    </w:lvl>
    <w:lvl w:ilvl="1">
      <w:numFmt w:val="bullet"/>
      <w:lvlText w:val="•"/>
      <w:lvlJc w:val="left"/>
      <w:pPr>
        <w:ind w:left="809" w:hanging="328"/>
      </w:pPr>
    </w:lvl>
    <w:lvl w:ilvl="2">
      <w:numFmt w:val="bullet"/>
      <w:lvlText w:val="•"/>
      <w:lvlJc w:val="left"/>
      <w:pPr>
        <w:ind w:left="1259" w:hanging="328"/>
      </w:pPr>
    </w:lvl>
    <w:lvl w:ilvl="3">
      <w:numFmt w:val="bullet"/>
      <w:lvlText w:val="•"/>
      <w:lvlJc w:val="left"/>
      <w:pPr>
        <w:ind w:left="1709" w:hanging="328"/>
      </w:pPr>
    </w:lvl>
    <w:lvl w:ilvl="4">
      <w:numFmt w:val="bullet"/>
      <w:lvlText w:val="•"/>
      <w:lvlJc w:val="left"/>
      <w:pPr>
        <w:ind w:left="2159" w:hanging="328"/>
      </w:pPr>
    </w:lvl>
    <w:lvl w:ilvl="5">
      <w:numFmt w:val="bullet"/>
      <w:lvlText w:val="•"/>
      <w:lvlJc w:val="left"/>
      <w:pPr>
        <w:ind w:left="2609" w:hanging="328"/>
      </w:pPr>
    </w:lvl>
    <w:lvl w:ilvl="6">
      <w:numFmt w:val="bullet"/>
      <w:lvlText w:val="•"/>
      <w:lvlJc w:val="left"/>
      <w:pPr>
        <w:ind w:left="3059" w:hanging="328"/>
      </w:pPr>
    </w:lvl>
    <w:lvl w:ilvl="7">
      <w:numFmt w:val="bullet"/>
      <w:lvlText w:val="•"/>
      <w:lvlJc w:val="left"/>
      <w:pPr>
        <w:ind w:left="3509" w:hanging="328"/>
      </w:pPr>
    </w:lvl>
    <w:lvl w:ilvl="8">
      <w:numFmt w:val="bullet"/>
      <w:lvlText w:val="•"/>
      <w:lvlJc w:val="left"/>
      <w:pPr>
        <w:ind w:left="3959" w:hanging="328"/>
      </w:pPr>
    </w:lvl>
  </w:abstractNum>
  <w:abstractNum w:abstractNumId="1" w15:restartNumberingAfterBreak="0">
    <w:nsid w:val="00000403"/>
    <w:multiLevelType w:val="multilevel"/>
    <w:tmpl w:val="00000886"/>
    <w:lvl w:ilvl="0">
      <w:start w:val="1"/>
      <w:numFmt w:val="upperLetter"/>
      <w:lvlText w:val="%1."/>
      <w:lvlJc w:val="left"/>
      <w:pPr>
        <w:ind w:left="347" w:hanging="328"/>
      </w:pPr>
      <w:rPr>
        <w:rFonts w:ascii="Verdana" w:hAnsi="Verdana" w:cs="Verdana"/>
        <w:b/>
        <w:bCs/>
        <w:color w:val="231F20"/>
        <w:spacing w:val="-1"/>
        <w:w w:val="100"/>
        <w:sz w:val="22"/>
        <w:szCs w:val="22"/>
      </w:rPr>
    </w:lvl>
    <w:lvl w:ilvl="1">
      <w:numFmt w:val="bullet"/>
      <w:lvlText w:val="•"/>
      <w:lvlJc w:val="left"/>
      <w:pPr>
        <w:ind w:left="517" w:hanging="328"/>
      </w:pPr>
    </w:lvl>
    <w:lvl w:ilvl="2">
      <w:numFmt w:val="bullet"/>
      <w:lvlText w:val="•"/>
      <w:lvlJc w:val="left"/>
      <w:pPr>
        <w:ind w:left="694" w:hanging="328"/>
      </w:pPr>
    </w:lvl>
    <w:lvl w:ilvl="3">
      <w:numFmt w:val="bullet"/>
      <w:lvlText w:val="•"/>
      <w:lvlJc w:val="left"/>
      <w:pPr>
        <w:ind w:left="871" w:hanging="328"/>
      </w:pPr>
    </w:lvl>
    <w:lvl w:ilvl="4">
      <w:numFmt w:val="bullet"/>
      <w:lvlText w:val="•"/>
      <w:lvlJc w:val="left"/>
      <w:pPr>
        <w:ind w:left="1048" w:hanging="328"/>
      </w:pPr>
    </w:lvl>
    <w:lvl w:ilvl="5">
      <w:numFmt w:val="bullet"/>
      <w:lvlText w:val="•"/>
      <w:lvlJc w:val="left"/>
      <w:pPr>
        <w:ind w:left="1225" w:hanging="328"/>
      </w:pPr>
    </w:lvl>
    <w:lvl w:ilvl="6">
      <w:numFmt w:val="bullet"/>
      <w:lvlText w:val="•"/>
      <w:lvlJc w:val="left"/>
      <w:pPr>
        <w:ind w:left="1402" w:hanging="328"/>
      </w:pPr>
    </w:lvl>
    <w:lvl w:ilvl="7">
      <w:numFmt w:val="bullet"/>
      <w:lvlText w:val="•"/>
      <w:lvlJc w:val="left"/>
      <w:pPr>
        <w:ind w:left="1579" w:hanging="328"/>
      </w:pPr>
    </w:lvl>
    <w:lvl w:ilvl="8">
      <w:numFmt w:val="bullet"/>
      <w:lvlText w:val="•"/>
      <w:lvlJc w:val="left"/>
      <w:pPr>
        <w:ind w:left="1756" w:hanging="328"/>
      </w:pPr>
    </w:lvl>
  </w:abstractNum>
  <w:abstractNum w:abstractNumId="2" w15:restartNumberingAfterBreak="0">
    <w:nsid w:val="00000404"/>
    <w:multiLevelType w:val="multilevel"/>
    <w:tmpl w:val="00000887"/>
    <w:lvl w:ilvl="0">
      <w:start w:val="1"/>
      <w:numFmt w:val="upperLetter"/>
      <w:lvlText w:val="%1."/>
      <w:lvlJc w:val="left"/>
      <w:pPr>
        <w:ind w:left="390" w:hanging="328"/>
      </w:pPr>
      <w:rPr>
        <w:rFonts w:ascii="Verdana" w:hAnsi="Verdana" w:cs="Verdana"/>
        <w:b/>
        <w:bCs/>
        <w:color w:val="231F20"/>
        <w:spacing w:val="-1"/>
        <w:w w:val="100"/>
        <w:sz w:val="22"/>
        <w:szCs w:val="22"/>
      </w:rPr>
    </w:lvl>
    <w:lvl w:ilvl="1">
      <w:numFmt w:val="bullet"/>
      <w:lvlText w:val="•"/>
      <w:lvlJc w:val="left"/>
      <w:pPr>
        <w:ind w:left="828" w:hanging="328"/>
      </w:pPr>
    </w:lvl>
    <w:lvl w:ilvl="2">
      <w:numFmt w:val="bullet"/>
      <w:lvlText w:val="•"/>
      <w:lvlJc w:val="left"/>
      <w:pPr>
        <w:ind w:left="1257" w:hanging="328"/>
      </w:pPr>
    </w:lvl>
    <w:lvl w:ilvl="3">
      <w:numFmt w:val="bullet"/>
      <w:lvlText w:val="•"/>
      <w:lvlJc w:val="left"/>
      <w:pPr>
        <w:ind w:left="1686" w:hanging="328"/>
      </w:pPr>
    </w:lvl>
    <w:lvl w:ilvl="4">
      <w:numFmt w:val="bullet"/>
      <w:lvlText w:val="•"/>
      <w:lvlJc w:val="left"/>
      <w:pPr>
        <w:ind w:left="2115" w:hanging="328"/>
      </w:pPr>
    </w:lvl>
    <w:lvl w:ilvl="5">
      <w:numFmt w:val="bullet"/>
      <w:lvlText w:val="•"/>
      <w:lvlJc w:val="left"/>
      <w:pPr>
        <w:ind w:left="2544" w:hanging="328"/>
      </w:pPr>
    </w:lvl>
    <w:lvl w:ilvl="6">
      <w:numFmt w:val="bullet"/>
      <w:lvlText w:val="•"/>
      <w:lvlJc w:val="left"/>
      <w:pPr>
        <w:ind w:left="2973" w:hanging="328"/>
      </w:pPr>
    </w:lvl>
    <w:lvl w:ilvl="7">
      <w:numFmt w:val="bullet"/>
      <w:lvlText w:val="•"/>
      <w:lvlJc w:val="left"/>
      <w:pPr>
        <w:ind w:left="3402" w:hanging="328"/>
      </w:pPr>
    </w:lvl>
    <w:lvl w:ilvl="8">
      <w:numFmt w:val="bullet"/>
      <w:lvlText w:val="•"/>
      <w:lvlJc w:val="left"/>
      <w:pPr>
        <w:ind w:left="3831" w:hanging="328"/>
      </w:pPr>
    </w:lvl>
  </w:abstractNum>
  <w:abstractNum w:abstractNumId="3" w15:restartNumberingAfterBreak="0">
    <w:nsid w:val="00000405"/>
    <w:multiLevelType w:val="multilevel"/>
    <w:tmpl w:val="00000888"/>
    <w:lvl w:ilvl="0">
      <w:start w:val="1"/>
      <w:numFmt w:val="upperLetter"/>
      <w:lvlText w:val="%1."/>
      <w:lvlJc w:val="left"/>
      <w:pPr>
        <w:ind w:left="347" w:hanging="328"/>
      </w:pPr>
      <w:rPr>
        <w:rFonts w:ascii="Verdana" w:hAnsi="Verdana" w:cs="Verdana"/>
        <w:b/>
        <w:bCs/>
        <w:color w:val="231F20"/>
        <w:spacing w:val="-1"/>
        <w:w w:val="100"/>
        <w:sz w:val="22"/>
        <w:szCs w:val="22"/>
      </w:rPr>
    </w:lvl>
    <w:lvl w:ilvl="1">
      <w:numFmt w:val="bullet"/>
      <w:lvlText w:val="•"/>
      <w:lvlJc w:val="left"/>
      <w:pPr>
        <w:ind w:left="735" w:hanging="328"/>
      </w:pPr>
    </w:lvl>
    <w:lvl w:ilvl="2">
      <w:numFmt w:val="bullet"/>
      <w:lvlText w:val="•"/>
      <w:lvlJc w:val="left"/>
      <w:pPr>
        <w:ind w:left="1131" w:hanging="328"/>
      </w:pPr>
    </w:lvl>
    <w:lvl w:ilvl="3">
      <w:numFmt w:val="bullet"/>
      <w:lvlText w:val="•"/>
      <w:lvlJc w:val="left"/>
      <w:pPr>
        <w:ind w:left="1526" w:hanging="328"/>
      </w:pPr>
    </w:lvl>
    <w:lvl w:ilvl="4">
      <w:numFmt w:val="bullet"/>
      <w:lvlText w:val="•"/>
      <w:lvlJc w:val="left"/>
      <w:pPr>
        <w:ind w:left="1922" w:hanging="328"/>
      </w:pPr>
    </w:lvl>
    <w:lvl w:ilvl="5">
      <w:numFmt w:val="bullet"/>
      <w:lvlText w:val="•"/>
      <w:lvlJc w:val="left"/>
      <w:pPr>
        <w:ind w:left="2318" w:hanging="328"/>
      </w:pPr>
    </w:lvl>
    <w:lvl w:ilvl="6">
      <w:numFmt w:val="bullet"/>
      <w:lvlText w:val="•"/>
      <w:lvlJc w:val="left"/>
      <w:pPr>
        <w:ind w:left="2713" w:hanging="328"/>
      </w:pPr>
    </w:lvl>
    <w:lvl w:ilvl="7">
      <w:numFmt w:val="bullet"/>
      <w:lvlText w:val="•"/>
      <w:lvlJc w:val="left"/>
      <w:pPr>
        <w:ind w:left="3109" w:hanging="328"/>
      </w:pPr>
    </w:lvl>
    <w:lvl w:ilvl="8">
      <w:numFmt w:val="bullet"/>
      <w:lvlText w:val="•"/>
      <w:lvlJc w:val="left"/>
      <w:pPr>
        <w:ind w:left="3504" w:hanging="328"/>
      </w:pPr>
    </w:lvl>
  </w:abstractNum>
  <w:abstractNum w:abstractNumId="4" w15:restartNumberingAfterBreak="0">
    <w:nsid w:val="00000406"/>
    <w:multiLevelType w:val="multilevel"/>
    <w:tmpl w:val="00000889"/>
    <w:lvl w:ilvl="0">
      <w:start w:val="1"/>
      <w:numFmt w:val="upperLetter"/>
      <w:lvlText w:val="%1."/>
      <w:lvlJc w:val="left"/>
      <w:pPr>
        <w:ind w:left="347" w:hanging="328"/>
      </w:pPr>
      <w:rPr>
        <w:rFonts w:ascii="Verdana" w:hAnsi="Verdana" w:cs="Verdana"/>
        <w:b/>
        <w:bCs/>
        <w:color w:val="231F20"/>
        <w:spacing w:val="-1"/>
        <w:w w:val="100"/>
        <w:sz w:val="22"/>
        <w:szCs w:val="22"/>
      </w:rPr>
    </w:lvl>
    <w:lvl w:ilvl="1">
      <w:numFmt w:val="bullet"/>
      <w:lvlText w:val="•"/>
      <w:lvlJc w:val="left"/>
      <w:pPr>
        <w:ind w:left="504" w:hanging="328"/>
      </w:pPr>
    </w:lvl>
    <w:lvl w:ilvl="2">
      <w:numFmt w:val="bullet"/>
      <w:lvlText w:val="•"/>
      <w:lvlJc w:val="left"/>
      <w:pPr>
        <w:ind w:left="668" w:hanging="328"/>
      </w:pPr>
    </w:lvl>
    <w:lvl w:ilvl="3">
      <w:numFmt w:val="bullet"/>
      <w:lvlText w:val="•"/>
      <w:lvlJc w:val="left"/>
      <w:pPr>
        <w:ind w:left="833" w:hanging="328"/>
      </w:pPr>
    </w:lvl>
    <w:lvl w:ilvl="4">
      <w:numFmt w:val="bullet"/>
      <w:lvlText w:val="•"/>
      <w:lvlJc w:val="left"/>
      <w:pPr>
        <w:ind w:left="997" w:hanging="328"/>
      </w:pPr>
    </w:lvl>
    <w:lvl w:ilvl="5">
      <w:numFmt w:val="bullet"/>
      <w:lvlText w:val="•"/>
      <w:lvlJc w:val="left"/>
      <w:pPr>
        <w:ind w:left="1162" w:hanging="328"/>
      </w:pPr>
    </w:lvl>
    <w:lvl w:ilvl="6">
      <w:numFmt w:val="bullet"/>
      <w:lvlText w:val="•"/>
      <w:lvlJc w:val="left"/>
      <w:pPr>
        <w:ind w:left="1326" w:hanging="328"/>
      </w:pPr>
    </w:lvl>
    <w:lvl w:ilvl="7">
      <w:numFmt w:val="bullet"/>
      <w:lvlText w:val="•"/>
      <w:lvlJc w:val="left"/>
      <w:pPr>
        <w:ind w:left="1490" w:hanging="328"/>
      </w:pPr>
    </w:lvl>
    <w:lvl w:ilvl="8">
      <w:numFmt w:val="bullet"/>
      <w:lvlText w:val="•"/>
      <w:lvlJc w:val="left"/>
      <w:pPr>
        <w:ind w:left="1655" w:hanging="328"/>
      </w:pPr>
    </w:lvl>
  </w:abstractNum>
  <w:abstractNum w:abstractNumId="5" w15:restartNumberingAfterBreak="0">
    <w:nsid w:val="00000407"/>
    <w:multiLevelType w:val="multilevel"/>
    <w:tmpl w:val="0000088A"/>
    <w:lvl w:ilvl="0">
      <w:start w:val="1"/>
      <w:numFmt w:val="upperLetter"/>
      <w:lvlText w:val="%1."/>
      <w:lvlJc w:val="left"/>
      <w:pPr>
        <w:ind w:left="347" w:hanging="328"/>
      </w:pPr>
      <w:rPr>
        <w:rFonts w:ascii="Verdana" w:hAnsi="Verdana" w:cs="Verdana"/>
        <w:b/>
        <w:bCs/>
        <w:color w:val="231F20"/>
        <w:spacing w:val="-1"/>
        <w:w w:val="100"/>
        <w:sz w:val="22"/>
        <w:szCs w:val="22"/>
      </w:rPr>
    </w:lvl>
    <w:lvl w:ilvl="1">
      <w:numFmt w:val="bullet"/>
      <w:lvlText w:val="•"/>
      <w:lvlJc w:val="left"/>
      <w:pPr>
        <w:ind w:left="717" w:hanging="328"/>
      </w:pPr>
    </w:lvl>
    <w:lvl w:ilvl="2">
      <w:numFmt w:val="bullet"/>
      <w:lvlText w:val="•"/>
      <w:lvlJc w:val="left"/>
      <w:pPr>
        <w:ind w:left="1094" w:hanging="328"/>
      </w:pPr>
    </w:lvl>
    <w:lvl w:ilvl="3">
      <w:numFmt w:val="bullet"/>
      <w:lvlText w:val="•"/>
      <w:lvlJc w:val="left"/>
      <w:pPr>
        <w:ind w:left="1471" w:hanging="328"/>
      </w:pPr>
    </w:lvl>
    <w:lvl w:ilvl="4">
      <w:numFmt w:val="bullet"/>
      <w:lvlText w:val="•"/>
      <w:lvlJc w:val="left"/>
      <w:pPr>
        <w:ind w:left="1848" w:hanging="328"/>
      </w:pPr>
    </w:lvl>
    <w:lvl w:ilvl="5">
      <w:numFmt w:val="bullet"/>
      <w:lvlText w:val="•"/>
      <w:lvlJc w:val="left"/>
      <w:pPr>
        <w:ind w:left="2225" w:hanging="328"/>
      </w:pPr>
    </w:lvl>
    <w:lvl w:ilvl="6">
      <w:numFmt w:val="bullet"/>
      <w:lvlText w:val="•"/>
      <w:lvlJc w:val="left"/>
      <w:pPr>
        <w:ind w:left="2602" w:hanging="328"/>
      </w:pPr>
    </w:lvl>
    <w:lvl w:ilvl="7">
      <w:numFmt w:val="bullet"/>
      <w:lvlText w:val="•"/>
      <w:lvlJc w:val="left"/>
      <w:pPr>
        <w:ind w:left="2979" w:hanging="328"/>
      </w:pPr>
    </w:lvl>
    <w:lvl w:ilvl="8">
      <w:numFmt w:val="bullet"/>
      <w:lvlText w:val="•"/>
      <w:lvlJc w:val="left"/>
      <w:pPr>
        <w:ind w:left="3356" w:hanging="328"/>
      </w:pPr>
    </w:lvl>
  </w:abstractNum>
  <w:abstractNum w:abstractNumId="6" w15:restartNumberingAfterBreak="0">
    <w:nsid w:val="00000408"/>
    <w:multiLevelType w:val="multilevel"/>
    <w:tmpl w:val="0000088B"/>
    <w:lvl w:ilvl="0">
      <w:start w:val="1"/>
      <w:numFmt w:val="upperLetter"/>
      <w:lvlText w:val="%1."/>
      <w:lvlJc w:val="left"/>
      <w:pPr>
        <w:ind w:left="347" w:hanging="328"/>
      </w:pPr>
      <w:rPr>
        <w:rFonts w:ascii="Verdana" w:hAnsi="Verdana" w:cs="Verdana"/>
        <w:b/>
        <w:bCs/>
        <w:color w:val="231F20"/>
        <w:spacing w:val="-1"/>
        <w:w w:val="100"/>
        <w:sz w:val="22"/>
        <w:szCs w:val="22"/>
      </w:rPr>
    </w:lvl>
    <w:lvl w:ilvl="1">
      <w:numFmt w:val="bullet"/>
      <w:lvlText w:val="•"/>
      <w:lvlJc w:val="left"/>
      <w:pPr>
        <w:ind w:left="751" w:hanging="328"/>
      </w:pPr>
    </w:lvl>
    <w:lvl w:ilvl="2">
      <w:numFmt w:val="bullet"/>
      <w:lvlText w:val="•"/>
      <w:lvlJc w:val="left"/>
      <w:pPr>
        <w:ind w:left="1163" w:hanging="328"/>
      </w:pPr>
    </w:lvl>
    <w:lvl w:ilvl="3">
      <w:numFmt w:val="bullet"/>
      <w:lvlText w:val="•"/>
      <w:lvlJc w:val="left"/>
      <w:pPr>
        <w:ind w:left="1575" w:hanging="328"/>
      </w:pPr>
    </w:lvl>
    <w:lvl w:ilvl="4">
      <w:numFmt w:val="bullet"/>
      <w:lvlText w:val="•"/>
      <w:lvlJc w:val="left"/>
      <w:pPr>
        <w:ind w:left="1986" w:hanging="328"/>
      </w:pPr>
    </w:lvl>
    <w:lvl w:ilvl="5">
      <w:numFmt w:val="bullet"/>
      <w:lvlText w:val="•"/>
      <w:lvlJc w:val="left"/>
      <w:pPr>
        <w:ind w:left="2398" w:hanging="328"/>
      </w:pPr>
    </w:lvl>
    <w:lvl w:ilvl="6">
      <w:numFmt w:val="bullet"/>
      <w:lvlText w:val="•"/>
      <w:lvlJc w:val="left"/>
      <w:pPr>
        <w:ind w:left="2810" w:hanging="328"/>
      </w:pPr>
    </w:lvl>
    <w:lvl w:ilvl="7">
      <w:numFmt w:val="bullet"/>
      <w:lvlText w:val="•"/>
      <w:lvlJc w:val="left"/>
      <w:pPr>
        <w:ind w:left="3221" w:hanging="328"/>
      </w:pPr>
    </w:lvl>
    <w:lvl w:ilvl="8">
      <w:numFmt w:val="bullet"/>
      <w:lvlText w:val="•"/>
      <w:lvlJc w:val="left"/>
      <w:pPr>
        <w:ind w:left="3633" w:hanging="328"/>
      </w:pPr>
    </w:lvl>
  </w:abstractNum>
  <w:abstractNum w:abstractNumId="7" w15:restartNumberingAfterBreak="0">
    <w:nsid w:val="012E7166"/>
    <w:multiLevelType w:val="hybridMultilevel"/>
    <w:tmpl w:val="B12EBA98"/>
    <w:lvl w:ilvl="0" w:tplc="31B662B8">
      <w:start w:val="1"/>
      <w:numFmt w:val="decimal"/>
      <w:lvlText w:val="%1-)"/>
      <w:lvlJc w:val="left"/>
      <w:pPr>
        <w:ind w:left="720" w:hanging="360"/>
      </w:pPr>
      <w:rPr>
        <w:rFonts w:asciiTheme="minorHAnsi" w:hAnsiTheme="minorHAnsi" w:hint="default"/>
        <w:b/>
        <w:i w:val="0"/>
        <w:color w:val="auto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93854"/>
    <w:multiLevelType w:val="hybridMultilevel"/>
    <w:tmpl w:val="35BAA50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A148D8"/>
    <w:multiLevelType w:val="hybridMultilevel"/>
    <w:tmpl w:val="89BC84AA"/>
    <w:lvl w:ilvl="0" w:tplc="29089F02">
      <w:start w:val="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CC6897"/>
    <w:multiLevelType w:val="hybridMultilevel"/>
    <w:tmpl w:val="FC2008B4"/>
    <w:lvl w:ilvl="0" w:tplc="E99808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AA36713"/>
    <w:multiLevelType w:val="hybridMultilevel"/>
    <w:tmpl w:val="5E44D16E"/>
    <w:lvl w:ilvl="0" w:tplc="708C2B02">
      <w:start w:val="1"/>
      <w:numFmt w:val="upperRoman"/>
      <w:lvlText w:val="%1."/>
      <w:lvlJc w:val="left"/>
      <w:pPr>
        <w:ind w:left="1204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64" w:hanging="360"/>
      </w:pPr>
    </w:lvl>
    <w:lvl w:ilvl="2" w:tplc="041F001B" w:tentative="1">
      <w:start w:val="1"/>
      <w:numFmt w:val="lowerRoman"/>
      <w:lvlText w:val="%3."/>
      <w:lvlJc w:val="right"/>
      <w:pPr>
        <w:ind w:left="2284" w:hanging="180"/>
      </w:pPr>
    </w:lvl>
    <w:lvl w:ilvl="3" w:tplc="041F000F" w:tentative="1">
      <w:start w:val="1"/>
      <w:numFmt w:val="decimal"/>
      <w:lvlText w:val="%4."/>
      <w:lvlJc w:val="left"/>
      <w:pPr>
        <w:ind w:left="3004" w:hanging="360"/>
      </w:pPr>
    </w:lvl>
    <w:lvl w:ilvl="4" w:tplc="041F0019" w:tentative="1">
      <w:start w:val="1"/>
      <w:numFmt w:val="lowerLetter"/>
      <w:lvlText w:val="%5."/>
      <w:lvlJc w:val="left"/>
      <w:pPr>
        <w:ind w:left="3724" w:hanging="360"/>
      </w:pPr>
    </w:lvl>
    <w:lvl w:ilvl="5" w:tplc="041F001B" w:tentative="1">
      <w:start w:val="1"/>
      <w:numFmt w:val="lowerRoman"/>
      <w:lvlText w:val="%6."/>
      <w:lvlJc w:val="right"/>
      <w:pPr>
        <w:ind w:left="4444" w:hanging="180"/>
      </w:pPr>
    </w:lvl>
    <w:lvl w:ilvl="6" w:tplc="041F000F" w:tentative="1">
      <w:start w:val="1"/>
      <w:numFmt w:val="decimal"/>
      <w:lvlText w:val="%7."/>
      <w:lvlJc w:val="left"/>
      <w:pPr>
        <w:ind w:left="5164" w:hanging="360"/>
      </w:pPr>
    </w:lvl>
    <w:lvl w:ilvl="7" w:tplc="041F0019" w:tentative="1">
      <w:start w:val="1"/>
      <w:numFmt w:val="lowerLetter"/>
      <w:lvlText w:val="%8."/>
      <w:lvlJc w:val="left"/>
      <w:pPr>
        <w:ind w:left="5884" w:hanging="360"/>
      </w:pPr>
    </w:lvl>
    <w:lvl w:ilvl="8" w:tplc="041F001B" w:tentative="1">
      <w:start w:val="1"/>
      <w:numFmt w:val="lowerRoman"/>
      <w:lvlText w:val="%9."/>
      <w:lvlJc w:val="right"/>
      <w:pPr>
        <w:ind w:left="6604" w:hanging="180"/>
      </w:pPr>
    </w:lvl>
  </w:abstractNum>
  <w:abstractNum w:abstractNumId="12" w15:restartNumberingAfterBreak="0">
    <w:nsid w:val="30BC597E"/>
    <w:multiLevelType w:val="hybridMultilevel"/>
    <w:tmpl w:val="1E12F196"/>
    <w:lvl w:ilvl="0" w:tplc="DC589E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E60E8"/>
    <w:multiLevelType w:val="hybridMultilevel"/>
    <w:tmpl w:val="124C6108"/>
    <w:lvl w:ilvl="0" w:tplc="F612AED8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4FA23CA8"/>
    <w:multiLevelType w:val="hybridMultilevel"/>
    <w:tmpl w:val="022CBFC6"/>
    <w:lvl w:ilvl="0" w:tplc="FF70F49E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58B73F82"/>
    <w:multiLevelType w:val="hybridMultilevel"/>
    <w:tmpl w:val="C7E05BE0"/>
    <w:lvl w:ilvl="0" w:tplc="681A3612">
      <w:start w:val="1"/>
      <w:numFmt w:val="decimal"/>
      <w:lvlText w:val="%1-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61D45919"/>
    <w:multiLevelType w:val="hybridMultilevel"/>
    <w:tmpl w:val="82A6B0B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D6205E"/>
    <w:multiLevelType w:val="hybridMultilevel"/>
    <w:tmpl w:val="5990575A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4B1AB2"/>
    <w:multiLevelType w:val="hybridMultilevel"/>
    <w:tmpl w:val="C80607C4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060E23"/>
    <w:multiLevelType w:val="hybridMultilevel"/>
    <w:tmpl w:val="C796641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2E5E0E"/>
    <w:multiLevelType w:val="hybridMultilevel"/>
    <w:tmpl w:val="85B6011C"/>
    <w:lvl w:ilvl="0" w:tplc="31FABD80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69497067"/>
    <w:multiLevelType w:val="hybridMultilevel"/>
    <w:tmpl w:val="5EEAAE6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22" w15:restartNumberingAfterBreak="0">
    <w:nsid w:val="7AEC7442"/>
    <w:multiLevelType w:val="hybridMultilevel"/>
    <w:tmpl w:val="BA70D2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B2208F"/>
    <w:multiLevelType w:val="hybridMultilevel"/>
    <w:tmpl w:val="14B26CF0"/>
    <w:lvl w:ilvl="0" w:tplc="A1941A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8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6"/>
  </w:num>
  <w:num w:numId="8">
    <w:abstractNumId w:val="2"/>
  </w:num>
  <w:num w:numId="9">
    <w:abstractNumId w:val="3"/>
  </w:num>
  <w:num w:numId="10">
    <w:abstractNumId w:val="19"/>
  </w:num>
  <w:num w:numId="11">
    <w:abstractNumId w:val="21"/>
  </w:num>
  <w:num w:numId="12">
    <w:abstractNumId w:val="16"/>
  </w:num>
  <w:num w:numId="13">
    <w:abstractNumId w:val="7"/>
  </w:num>
  <w:num w:numId="14">
    <w:abstractNumId w:val="10"/>
  </w:num>
  <w:num w:numId="15">
    <w:abstractNumId w:val="12"/>
  </w:num>
  <w:num w:numId="16">
    <w:abstractNumId w:val="15"/>
  </w:num>
  <w:num w:numId="17">
    <w:abstractNumId w:val="18"/>
  </w:num>
  <w:num w:numId="18">
    <w:abstractNumId w:val="20"/>
  </w:num>
  <w:num w:numId="19">
    <w:abstractNumId w:val="13"/>
  </w:num>
  <w:num w:numId="20">
    <w:abstractNumId w:val="9"/>
  </w:num>
  <w:num w:numId="21">
    <w:abstractNumId w:val="14"/>
  </w:num>
  <w:num w:numId="22">
    <w:abstractNumId w:val="23"/>
  </w:num>
  <w:num w:numId="23">
    <w:abstractNumId w:val="11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AD5"/>
    <w:rsid w:val="00021399"/>
    <w:rsid w:val="000465DB"/>
    <w:rsid w:val="000942B4"/>
    <w:rsid w:val="000A27CD"/>
    <w:rsid w:val="0012376D"/>
    <w:rsid w:val="001272EE"/>
    <w:rsid w:val="0017141B"/>
    <w:rsid w:val="00172BC5"/>
    <w:rsid w:val="002010E8"/>
    <w:rsid w:val="00231AC6"/>
    <w:rsid w:val="00257020"/>
    <w:rsid w:val="00262994"/>
    <w:rsid w:val="002C3403"/>
    <w:rsid w:val="002D6759"/>
    <w:rsid w:val="002F72AC"/>
    <w:rsid w:val="00305FB6"/>
    <w:rsid w:val="00362785"/>
    <w:rsid w:val="003C25BC"/>
    <w:rsid w:val="003D0C4E"/>
    <w:rsid w:val="003D1E9D"/>
    <w:rsid w:val="004B2BF2"/>
    <w:rsid w:val="004E141C"/>
    <w:rsid w:val="005164A1"/>
    <w:rsid w:val="00527AD5"/>
    <w:rsid w:val="0053158D"/>
    <w:rsid w:val="00553C1C"/>
    <w:rsid w:val="00560F8A"/>
    <w:rsid w:val="005765F9"/>
    <w:rsid w:val="00652568"/>
    <w:rsid w:val="00663AF1"/>
    <w:rsid w:val="00712403"/>
    <w:rsid w:val="008110F0"/>
    <w:rsid w:val="008325B3"/>
    <w:rsid w:val="0083492C"/>
    <w:rsid w:val="00842F4D"/>
    <w:rsid w:val="008F46A6"/>
    <w:rsid w:val="009604C1"/>
    <w:rsid w:val="009678DC"/>
    <w:rsid w:val="009B2DC3"/>
    <w:rsid w:val="009C226B"/>
    <w:rsid w:val="009D0559"/>
    <w:rsid w:val="009D263C"/>
    <w:rsid w:val="009F3932"/>
    <w:rsid w:val="00A170B9"/>
    <w:rsid w:val="00A3107F"/>
    <w:rsid w:val="00B404BC"/>
    <w:rsid w:val="00B95015"/>
    <w:rsid w:val="00BD30BD"/>
    <w:rsid w:val="00BE778C"/>
    <w:rsid w:val="00BF3816"/>
    <w:rsid w:val="00C0499B"/>
    <w:rsid w:val="00C117D9"/>
    <w:rsid w:val="00CE564D"/>
    <w:rsid w:val="00D50BE2"/>
    <w:rsid w:val="00DA5284"/>
    <w:rsid w:val="00DF4209"/>
    <w:rsid w:val="00E04094"/>
    <w:rsid w:val="00E300C3"/>
    <w:rsid w:val="00E541F3"/>
    <w:rsid w:val="00E55EE6"/>
    <w:rsid w:val="00E73C1F"/>
    <w:rsid w:val="00E76C4B"/>
    <w:rsid w:val="00E8714C"/>
    <w:rsid w:val="00EB7E4C"/>
    <w:rsid w:val="00F15145"/>
    <w:rsid w:val="00F32D16"/>
    <w:rsid w:val="00F56408"/>
    <w:rsid w:val="00FB0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71564"/>
  <w15:docId w15:val="{6B29428F-E3F0-4134-92AE-F1323CC3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AD5"/>
    <w:pPr>
      <w:spacing w:after="160" w:line="259" w:lineRule="auto"/>
    </w:pPr>
    <w:rPr>
      <w:rFonts w:ascii="Calibri" w:eastAsia="Calibri" w:hAnsi="Calibri" w:cs="Times New Roman"/>
      <w:noProof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qFormat/>
    <w:rsid w:val="00527AD5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customStyle="1" w:styleId="AralkYokChar">
    <w:name w:val="Aralık Yok Char"/>
    <w:basedOn w:val="VarsaylanParagrafYazTipi"/>
    <w:link w:val="AralkYok"/>
    <w:locked/>
    <w:rsid w:val="00527AD5"/>
    <w:rPr>
      <w:rFonts w:ascii="Calibri" w:eastAsia="Times New Roman" w:hAnsi="Calibri" w:cs="Times New Roman"/>
      <w:lang w:eastAsia="tr-TR"/>
    </w:rPr>
  </w:style>
  <w:style w:type="table" w:styleId="TabloKlavuzu">
    <w:name w:val="Table Grid"/>
    <w:basedOn w:val="NormalTablo"/>
    <w:uiPriority w:val="59"/>
    <w:rsid w:val="00842F4D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9B2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B2DC3"/>
    <w:rPr>
      <w:rFonts w:ascii="Tahoma" w:eastAsia="Calibri" w:hAnsi="Tahoma" w:cs="Tahoma"/>
      <w:noProof/>
      <w:sz w:val="16"/>
      <w:szCs w:val="16"/>
    </w:rPr>
  </w:style>
  <w:style w:type="paragraph" w:styleId="ListeParagraf">
    <w:name w:val="List Paragraph"/>
    <w:basedOn w:val="Normal"/>
    <w:uiPriority w:val="34"/>
    <w:qFormat/>
    <w:rsid w:val="00172BC5"/>
    <w:pPr>
      <w:spacing w:after="0" w:line="240" w:lineRule="auto"/>
      <w:ind w:left="720"/>
      <w:contextualSpacing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GvdeMetni">
    <w:name w:val="Body Text"/>
    <w:basedOn w:val="Normal"/>
    <w:link w:val="GvdeMetniChar"/>
    <w:uiPriority w:val="1"/>
    <w:qFormat/>
    <w:rsid w:val="00FB016C"/>
    <w:pPr>
      <w:widowControl w:val="0"/>
      <w:autoSpaceDE w:val="0"/>
      <w:autoSpaceDN w:val="0"/>
      <w:adjustRightInd w:val="0"/>
      <w:spacing w:before="4" w:after="0" w:line="240" w:lineRule="auto"/>
      <w:ind w:left="40"/>
    </w:pPr>
    <w:rPr>
      <w:rFonts w:ascii="Verdana" w:eastAsiaTheme="minorEastAsia" w:hAnsi="Verdana" w:cs="Verdana"/>
      <w:noProof w:val="0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rsid w:val="00FB016C"/>
    <w:rPr>
      <w:rFonts w:ascii="Verdana" w:eastAsiaTheme="minorEastAsia" w:hAnsi="Verdana" w:cs="Verdana"/>
      <w:lang w:eastAsia="tr-TR"/>
    </w:rPr>
  </w:style>
  <w:style w:type="paragraph" w:customStyle="1" w:styleId="Default">
    <w:name w:val="Default"/>
    <w:rsid w:val="004B2BF2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4B2BF2"/>
    <w:pPr>
      <w:spacing w:line="24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CE564D"/>
    <w:rPr>
      <w:rFonts w:cs="Kayra"/>
      <w:color w:val="000000"/>
      <w:sz w:val="22"/>
      <w:szCs w:val="22"/>
    </w:rPr>
  </w:style>
  <w:style w:type="paragraph" w:customStyle="1" w:styleId="Pa7">
    <w:name w:val="Pa7"/>
    <w:basedOn w:val="Default"/>
    <w:next w:val="Default"/>
    <w:uiPriority w:val="99"/>
    <w:rsid w:val="0012376D"/>
    <w:pPr>
      <w:spacing w:line="241" w:lineRule="atLeast"/>
    </w:pPr>
    <w:rPr>
      <w:rFonts w:ascii="Kayra" w:hAnsi="Kayra" w:cstheme="minorBidi"/>
      <w:color w:val="auto"/>
    </w:rPr>
  </w:style>
  <w:style w:type="character" w:customStyle="1" w:styleId="A16">
    <w:name w:val="A16"/>
    <w:uiPriority w:val="99"/>
    <w:rsid w:val="0012376D"/>
    <w:rPr>
      <w:rFonts w:cs="Kayra"/>
      <w:color w:val="000000"/>
      <w:u w:val="single"/>
    </w:rPr>
  </w:style>
  <w:style w:type="paragraph" w:customStyle="1" w:styleId="Pa10">
    <w:name w:val="Pa10"/>
    <w:basedOn w:val="Default"/>
    <w:next w:val="Default"/>
    <w:uiPriority w:val="99"/>
    <w:rsid w:val="0012376D"/>
    <w:pPr>
      <w:spacing w:line="241" w:lineRule="atLeast"/>
    </w:pPr>
    <w:rPr>
      <w:rFonts w:ascii="Kayra" w:hAnsi="Kayra"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2376D"/>
    <w:pPr>
      <w:spacing w:line="241" w:lineRule="atLeast"/>
    </w:pPr>
    <w:rPr>
      <w:rFonts w:ascii="Kayra" w:hAnsi="Kayra" w:cstheme="minorBidi"/>
      <w:color w:val="auto"/>
    </w:rPr>
  </w:style>
  <w:style w:type="paragraph" w:customStyle="1" w:styleId="Pa23">
    <w:name w:val="Pa23"/>
    <w:basedOn w:val="Default"/>
    <w:next w:val="Default"/>
    <w:uiPriority w:val="99"/>
    <w:rsid w:val="0012376D"/>
    <w:pPr>
      <w:spacing w:line="241" w:lineRule="atLeast"/>
    </w:pPr>
    <w:rPr>
      <w:rFonts w:ascii="Kayra" w:hAnsi="Kayra" w:cstheme="minorBidi"/>
      <w:color w:val="auto"/>
    </w:rPr>
  </w:style>
  <w:style w:type="paragraph" w:customStyle="1" w:styleId="Pa12">
    <w:name w:val="Pa12"/>
    <w:basedOn w:val="Default"/>
    <w:next w:val="Default"/>
    <w:uiPriority w:val="99"/>
    <w:rsid w:val="002D6759"/>
    <w:pPr>
      <w:spacing w:line="241" w:lineRule="atLeast"/>
    </w:pPr>
    <w:rPr>
      <w:rFonts w:ascii="Kayra" w:hAnsi="Kayra" w:cstheme="minorBidi"/>
      <w:color w:val="auto"/>
    </w:rPr>
  </w:style>
  <w:style w:type="paragraph" w:customStyle="1" w:styleId="Pa67">
    <w:name w:val="Pa67"/>
    <w:basedOn w:val="Default"/>
    <w:next w:val="Default"/>
    <w:uiPriority w:val="99"/>
    <w:rsid w:val="002D6759"/>
    <w:pPr>
      <w:spacing w:line="241" w:lineRule="atLeast"/>
    </w:pPr>
    <w:rPr>
      <w:rFonts w:ascii="Kayra" w:hAnsi="Kayra" w:cstheme="minorBidi"/>
      <w:color w:val="auto"/>
    </w:rPr>
  </w:style>
  <w:style w:type="paragraph" w:customStyle="1" w:styleId="Pa55">
    <w:name w:val="Pa55"/>
    <w:basedOn w:val="Default"/>
    <w:next w:val="Default"/>
    <w:uiPriority w:val="99"/>
    <w:rsid w:val="003C25BC"/>
    <w:pPr>
      <w:spacing w:line="241" w:lineRule="atLeast"/>
    </w:pPr>
    <w:rPr>
      <w:rFonts w:ascii="Kayra" w:hAnsi="Kayra" w:cstheme="minorBidi"/>
      <w:color w:val="auto"/>
    </w:rPr>
  </w:style>
  <w:style w:type="character" w:styleId="Kpr">
    <w:name w:val="Hyperlink"/>
    <w:basedOn w:val="VarsaylanParagrafYazTipi"/>
    <w:unhideWhenUsed/>
    <w:rsid w:val="00E04094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B404B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EastAsia" w:hAnsiTheme="minorHAnsi" w:cstheme="minorBidi"/>
      <w:noProof w:val="0"/>
      <w:lang w:eastAsia="tr-TR"/>
    </w:rPr>
  </w:style>
  <w:style w:type="character" w:customStyle="1" w:styleId="stBilgiChar">
    <w:name w:val="Üst Bilgi Char"/>
    <w:basedOn w:val="VarsaylanParagrafYazTipi"/>
    <w:link w:val="stBilgi"/>
    <w:uiPriority w:val="99"/>
    <w:rsid w:val="00B404BC"/>
    <w:rPr>
      <w:rFonts w:eastAsiaTheme="minorEastAsia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B404B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EastAsia" w:hAnsiTheme="minorHAnsi" w:cstheme="minorBidi"/>
      <w:noProof w:val="0"/>
      <w:lang w:eastAsia="tr-TR"/>
    </w:rPr>
  </w:style>
  <w:style w:type="character" w:customStyle="1" w:styleId="AltBilgiChar">
    <w:name w:val="Alt Bilgi Char"/>
    <w:basedOn w:val="VarsaylanParagrafYazTipi"/>
    <w:link w:val="AltBilgi"/>
    <w:uiPriority w:val="99"/>
    <w:rsid w:val="00B404BC"/>
    <w:rPr>
      <w:rFonts w:eastAsiaTheme="minorEastAsia"/>
      <w:lang w:eastAsia="tr-TR"/>
    </w:rPr>
  </w:style>
  <w:style w:type="character" w:styleId="zmlenmeyenBahsetme">
    <w:name w:val="Unresolved Mention"/>
    <w:basedOn w:val="VarsaylanParagrafYazTipi"/>
    <w:uiPriority w:val="99"/>
    <w:semiHidden/>
    <w:unhideWhenUsed/>
    <w:rsid w:val="009604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8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0BAC1-DC45-4F42-96A8-CE90758F6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774</Words>
  <Characters>4414</Characters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2021-03-27T21:02:00Z</cp:lastPrinted>
  <dcterms:created xsi:type="dcterms:W3CDTF">2021-03-29T08:15:00Z</dcterms:created>
  <dcterms:modified xsi:type="dcterms:W3CDTF">2021-03-29T08:15:00Z</dcterms:modified>
  <cp:category>https://www.sorubak.com</cp:category>
</cp:coreProperties>
</file>